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18" w:type="dxa"/>
        <w:tblLook w:val="04A0" w:firstRow="1" w:lastRow="0" w:firstColumn="1" w:lastColumn="0" w:noHBand="0" w:noVBand="1"/>
      </w:tblPr>
      <w:tblGrid>
        <w:gridCol w:w="3116"/>
        <w:gridCol w:w="281"/>
        <w:gridCol w:w="6521"/>
      </w:tblGrid>
      <w:tr w:rsidR="00AE77E5" w:rsidRPr="00280C58" w14:paraId="5B59F4AB" w14:textId="77777777" w:rsidTr="00EA62B1">
        <w:tc>
          <w:tcPr>
            <w:tcW w:w="3116" w:type="dxa"/>
          </w:tcPr>
          <w:p w14:paraId="267FE683" w14:textId="4998069A" w:rsidR="00F95E8B" w:rsidRPr="00AB0940" w:rsidRDefault="00AB0940" w:rsidP="00A703D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B0940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3E4C98" wp14:editId="4CB7AE1A">
                      <wp:simplePos x="0" y="0"/>
                      <wp:positionH relativeFrom="column">
                        <wp:posOffset>339725</wp:posOffset>
                      </wp:positionH>
                      <wp:positionV relativeFrom="paragraph">
                        <wp:posOffset>397510</wp:posOffset>
                      </wp:positionV>
                      <wp:extent cx="1079500" cy="0"/>
                      <wp:effectExtent l="0" t="0" r="25400" b="19050"/>
                      <wp:wrapNone/>
                      <wp:docPr id="1002727104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9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8EFD44F" id="Straight Connector 3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75pt,31.3pt" to="111.75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F95E8B" w:rsidRPr="00AB094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ỦY BAN NHÂN DÂN TỈNH BÌNH PHƯỚC</w:t>
            </w:r>
          </w:p>
          <w:p w14:paraId="7452549F" w14:textId="30DF28D9" w:rsidR="00BD7DB1" w:rsidRPr="00AB0940" w:rsidRDefault="00BD7DB1" w:rsidP="000E2833">
            <w:pPr>
              <w:spacing w:before="24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0940">
              <w:rPr>
                <w:rFonts w:ascii="Times New Roman" w:hAnsi="Times New Roman" w:cs="Times New Roman"/>
                <w:sz w:val="26"/>
                <w:szCs w:val="26"/>
              </w:rPr>
              <w:t>Số</w:t>
            </w:r>
            <w:proofErr w:type="spellEnd"/>
            <w:r w:rsidR="008D3CDE">
              <w:rPr>
                <w:rFonts w:ascii="Times New Roman" w:hAnsi="Times New Roman" w:cs="Times New Roman"/>
                <w:sz w:val="26"/>
                <w:szCs w:val="26"/>
              </w:rPr>
              <w:t>:      /</w:t>
            </w:r>
            <w:r w:rsidRPr="00AB0940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0E2833" w:rsidRPr="00AB094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AB0940">
              <w:rPr>
                <w:rFonts w:ascii="Times New Roman" w:hAnsi="Times New Roman" w:cs="Times New Roman"/>
                <w:sz w:val="26"/>
                <w:szCs w:val="26"/>
              </w:rPr>
              <w:t>/QĐ-UBND</w:t>
            </w:r>
          </w:p>
        </w:tc>
        <w:tc>
          <w:tcPr>
            <w:tcW w:w="281" w:type="dxa"/>
          </w:tcPr>
          <w:p w14:paraId="158544C9" w14:textId="77777777" w:rsidR="00F95E8B" w:rsidRPr="00AB0940" w:rsidRDefault="00F95E8B" w:rsidP="00A703D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521" w:type="dxa"/>
          </w:tcPr>
          <w:p w14:paraId="4D92EC14" w14:textId="622D2F1E" w:rsidR="00F95E8B" w:rsidRPr="00AB0940" w:rsidRDefault="00AB0940" w:rsidP="00AB0940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</w:t>
            </w:r>
            <w:r w:rsidR="00EA62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F95E8B" w:rsidRPr="00AB094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CỘNG HÒA XÃ HỘI CHỦ NGHĨA VIỆT NAM</w:t>
            </w:r>
          </w:p>
          <w:p w14:paraId="24379B77" w14:textId="7A7580B7" w:rsidR="00F95E8B" w:rsidRPr="00AB0940" w:rsidRDefault="00EA62B1" w:rsidP="00AB094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       </w:t>
            </w:r>
            <w:proofErr w:type="spellStart"/>
            <w:r w:rsidR="00F95E8B" w:rsidRPr="00AB094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Độc</w:t>
            </w:r>
            <w:proofErr w:type="spellEnd"/>
            <w:r w:rsidR="00F95E8B" w:rsidRPr="00AB094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F95E8B" w:rsidRPr="00AB094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lập</w:t>
            </w:r>
            <w:proofErr w:type="spellEnd"/>
            <w:r w:rsidR="00F95E8B" w:rsidRPr="00AB094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– </w:t>
            </w:r>
            <w:proofErr w:type="spellStart"/>
            <w:r w:rsidR="00F95E8B" w:rsidRPr="00AB094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Tự</w:t>
            </w:r>
            <w:proofErr w:type="spellEnd"/>
            <w:r w:rsidR="00F95E8B" w:rsidRPr="00AB094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do – </w:t>
            </w:r>
            <w:proofErr w:type="spellStart"/>
            <w:r w:rsidR="00F95E8B" w:rsidRPr="00AB094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Hạnh</w:t>
            </w:r>
            <w:proofErr w:type="spellEnd"/>
            <w:r w:rsidR="00F95E8B" w:rsidRPr="00AB094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phúc</w:t>
            </w:r>
          </w:p>
          <w:p w14:paraId="34AC9196" w14:textId="3AE2B711" w:rsidR="00BD7DB1" w:rsidRPr="00AB0940" w:rsidRDefault="00BD7DB1" w:rsidP="000E2833">
            <w:pPr>
              <w:spacing w:before="240" w:after="120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AB0940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5FC9FEE" wp14:editId="5C977EA7">
                      <wp:simplePos x="0" y="0"/>
                      <wp:positionH relativeFrom="column">
                        <wp:posOffset>1497179</wp:posOffset>
                      </wp:positionH>
                      <wp:positionV relativeFrom="paragraph">
                        <wp:posOffset>26670</wp:posOffset>
                      </wp:positionV>
                      <wp:extent cx="1610436" cy="0"/>
                      <wp:effectExtent l="0" t="0" r="27940" b="19050"/>
                      <wp:wrapNone/>
                      <wp:docPr id="179835581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1043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924AF90" id="Straight Connector 3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7.9pt,2.1pt" to="244.7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EA62B1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        </w:t>
            </w:r>
            <w:r w:rsidRPr="00AB0940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Bình </w:t>
            </w:r>
            <w:proofErr w:type="spellStart"/>
            <w:r w:rsidRPr="00AB0940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Phước</w:t>
            </w:r>
            <w:proofErr w:type="spellEnd"/>
            <w:r w:rsidRPr="00AB0940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, ngày     </w:t>
            </w:r>
            <w:proofErr w:type="spellStart"/>
            <w:r w:rsidRPr="00AB0940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tháng</w:t>
            </w:r>
            <w:proofErr w:type="spellEnd"/>
            <w:r w:rsidRPr="00AB0940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    </w:t>
            </w:r>
            <w:proofErr w:type="spellStart"/>
            <w:r w:rsidRPr="00AB0940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năm</w:t>
            </w:r>
            <w:proofErr w:type="spellEnd"/>
            <w:r w:rsidRPr="00AB0940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202</w:t>
            </w:r>
            <w:r w:rsidR="000E2833" w:rsidRPr="00AB0940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5</w:t>
            </w:r>
          </w:p>
        </w:tc>
      </w:tr>
    </w:tbl>
    <w:p w14:paraId="6C6DC45D" w14:textId="2C1C4A89" w:rsidR="00331395" w:rsidRDefault="00D33F46" w:rsidP="00AE77E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4642F9A" wp14:editId="3051780E">
                <wp:simplePos x="0" y="0"/>
                <wp:positionH relativeFrom="column">
                  <wp:posOffset>-3689</wp:posOffset>
                </wp:positionH>
                <wp:positionV relativeFrom="paragraph">
                  <wp:posOffset>10787</wp:posOffset>
                </wp:positionV>
                <wp:extent cx="1967696" cy="480349"/>
                <wp:effectExtent l="0" t="0" r="13970" b="1524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7696" cy="4803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6B5D8E" w14:textId="2D355469" w:rsidR="00D33F46" w:rsidRPr="0004348D" w:rsidRDefault="00D33F46" w:rsidP="0004348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4348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DỰ THẢO</w:t>
                            </w:r>
                          </w:p>
                          <w:p w14:paraId="1C48DBA5" w14:textId="7765FDED" w:rsidR="0004348D" w:rsidRPr="00D33F46" w:rsidRDefault="00007734" w:rsidP="00D33F4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Chỉnh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sửa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sau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góp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642F9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.3pt;margin-top:.85pt;width:154.95pt;height:37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" fillcolor="white [3201]" strokeweight=".5pt">
                <v:textbox>
                  <w:txbxContent>
                    <w:p w14:paraId="186B5D8E" w14:textId="2D355469" w:rsidR="00D33F46" w:rsidRPr="0004348D" w:rsidRDefault="00D33F46" w:rsidP="0004348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04348D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DỰ THẢO</w:t>
                      </w:r>
                    </w:p>
                    <w:p w14:paraId="1C48DBA5" w14:textId="7765FDED" w:rsidR="0004348D" w:rsidRPr="00D33F46" w:rsidRDefault="00007734" w:rsidP="00D33F4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Chỉnh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sửa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sau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góp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ý</w:t>
                      </w:r>
                    </w:p>
                  </w:txbxContent>
                </v:textbox>
              </v:shape>
            </w:pict>
          </mc:Fallback>
        </mc:AlternateContent>
      </w:r>
    </w:p>
    <w:p w14:paraId="5E7FA93B" w14:textId="77777777" w:rsidR="00D33F46" w:rsidRDefault="00D33F46" w:rsidP="00AE77E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B89D51" w14:textId="77777777" w:rsidR="0004348D" w:rsidRDefault="0004348D" w:rsidP="00266B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270A828" w14:textId="0FDCFBE8" w:rsidR="00A703DB" w:rsidRPr="006246BE" w:rsidRDefault="005541E1" w:rsidP="00266B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246BE">
        <w:rPr>
          <w:rFonts w:ascii="Times New Roman" w:hAnsi="Times New Roman" w:cs="Times New Roman"/>
          <w:b/>
          <w:bCs/>
          <w:sz w:val="26"/>
          <w:szCs w:val="26"/>
        </w:rPr>
        <w:t>QUY</w:t>
      </w:r>
      <w:r w:rsidR="00BD7DB1" w:rsidRPr="006246BE">
        <w:rPr>
          <w:rFonts w:ascii="Times New Roman" w:hAnsi="Times New Roman" w:cs="Times New Roman"/>
          <w:b/>
          <w:bCs/>
          <w:sz w:val="26"/>
          <w:szCs w:val="26"/>
        </w:rPr>
        <w:t xml:space="preserve">ẾT </w:t>
      </w:r>
      <w:r w:rsidRPr="006246BE">
        <w:rPr>
          <w:rFonts w:ascii="Times New Roman" w:hAnsi="Times New Roman" w:cs="Times New Roman"/>
          <w:b/>
          <w:bCs/>
          <w:sz w:val="26"/>
          <w:szCs w:val="26"/>
        </w:rPr>
        <w:t xml:space="preserve">ĐỊNH </w:t>
      </w:r>
    </w:p>
    <w:p w14:paraId="50E05C61" w14:textId="77777777" w:rsidR="00704F7B" w:rsidRDefault="008D36EC" w:rsidP="00266BC3">
      <w:pPr>
        <w:spacing w:after="0" w:line="240" w:lineRule="auto"/>
        <w:ind w:firstLine="562"/>
        <w:jc w:val="center"/>
        <w:rPr>
          <w:rFonts w:ascii="Times New Roman" w:hAnsi="Times New Roman"/>
          <w:b/>
          <w:sz w:val="26"/>
          <w:szCs w:val="26"/>
        </w:rPr>
      </w:pPr>
      <w:r w:rsidRPr="00704F7B">
        <w:rPr>
          <w:rFonts w:ascii="Times New Roman" w:hAnsi="Times New Roman" w:cs="Times New Roman"/>
          <w:b/>
          <w:iCs/>
          <w:sz w:val="26"/>
          <w:szCs w:val="26"/>
        </w:rPr>
        <w:t xml:space="preserve">Quy </w:t>
      </w:r>
      <w:proofErr w:type="spellStart"/>
      <w:r w:rsidRPr="00704F7B">
        <w:rPr>
          <w:rFonts w:ascii="Times New Roman" w:hAnsi="Times New Roman" w:cs="Times New Roman"/>
          <w:b/>
          <w:iCs/>
          <w:sz w:val="26"/>
          <w:szCs w:val="26"/>
        </w:rPr>
        <w:t>định</w:t>
      </w:r>
      <w:proofErr w:type="spellEnd"/>
      <w:r w:rsidR="00BD7DB1" w:rsidRPr="00704F7B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proofErr w:type="spellStart"/>
      <w:r w:rsidR="00393AEA" w:rsidRPr="00704F7B">
        <w:rPr>
          <w:rFonts w:ascii="Times New Roman" w:hAnsi="Times New Roman" w:cs="Times New Roman"/>
          <w:b/>
          <w:iCs/>
          <w:sz w:val="26"/>
          <w:szCs w:val="26"/>
        </w:rPr>
        <w:t>đ</w:t>
      </w:r>
      <w:r w:rsidR="00BD7DB1" w:rsidRPr="00704F7B">
        <w:rPr>
          <w:rFonts w:ascii="Times New Roman" w:hAnsi="Times New Roman" w:cs="Times New Roman"/>
          <w:b/>
          <w:iCs/>
          <w:sz w:val="26"/>
          <w:szCs w:val="26"/>
        </w:rPr>
        <w:t>ịnh</w:t>
      </w:r>
      <w:proofErr w:type="spellEnd"/>
      <w:r w:rsidR="00BD7DB1" w:rsidRPr="00704F7B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proofErr w:type="spellStart"/>
      <w:r w:rsidR="00BD7DB1" w:rsidRPr="00704F7B">
        <w:rPr>
          <w:rFonts w:ascii="Times New Roman" w:hAnsi="Times New Roman" w:cs="Times New Roman"/>
          <w:b/>
          <w:iCs/>
          <w:sz w:val="26"/>
          <w:szCs w:val="26"/>
        </w:rPr>
        <w:t>mức</w:t>
      </w:r>
      <w:proofErr w:type="spellEnd"/>
      <w:r w:rsidR="00BD7DB1" w:rsidRPr="00704F7B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proofErr w:type="spellStart"/>
      <w:r w:rsidR="00220CAD" w:rsidRPr="00704F7B">
        <w:rPr>
          <w:rFonts w:ascii="Times New Roman" w:hAnsi="Times New Roman" w:cs="Times New Roman"/>
          <w:b/>
          <w:iCs/>
          <w:sz w:val="26"/>
          <w:szCs w:val="26"/>
        </w:rPr>
        <w:t>k</w:t>
      </w:r>
      <w:r w:rsidR="00BD7DB1" w:rsidRPr="00704F7B">
        <w:rPr>
          <w:rFonts w:ascii="Times New Roman" w:hAnsi="Times New Roman" w:cs="Times New Roman"/>
          <w:b/>
          <w:iCs/>
          <w:sz w:val="26"/>
          <w:szCs w:val="26"/>
        </w:rPr>
        <w:t>inh</w:t>
      </w:r>
      <w:proofErr w:type="spellEnd"/>
      <w:r w:rsidR="00BD7DB1" w:rsidRPr="00704F7B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proofErr w:type="spellStart"/>
      <w:r w:rsidR="00BD7DB1" w:rsidRPr="00704F7B">
        <w:rPr>
          <w:rFonts w:ascii="Times New Roman" w:hAnsi="Times New Roman" w:cs="Times New Roman"/>
          <w:b/>
          <w:iCs/>
          <w:sz w:val="26"/>
          <w:szCs w:val="26"/>
        </w:rPr>
        <w:t>tế</w:t>
      </w:r>
      <w:proofErr w:type="spellEnd"/>
      <w:r w:rsidR="00BD7DB1" w:rsidRPr="00704F7B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="002D5CC7" w:rsidRPr="00704F7B">
        <w:rPr>
          <w:rFonts w:ascii="Times New Roman" w:hAnsi="Times New Roman" w:cs="Times New Roman"/>
          <w:b/>
          <w:iCs/>
          <w:sz w:val="26"/>
          <w:szCs w:val="26"/>
        </w:rPr>
        <w:t xml:space="preserve">- </w:t>
      </w:r>
      <w:proofErr w:type="spellStart"/>
      <w:r w:rsidR="00BD7DB1" w:rsidRPr="00704F7B">
        <w:rPr>
          <w:rFonts w:ascii="Times New Roman" w:hAnsi="Times New Roman" w:cs="Times New Roman"/>
          <w:b/>
          <w:iCs/>
          <w:sz w:val="26"/>
          <w:szCs w:val="26"/>
        </w:rPr>
        <w:t>kỹ</w:t>
      </w:r>
      <w:proofErr w:type="spellEnd"/>
      <w:r w:rsidR="00BD7DB1" w:rsidRPr="00704F7B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proofErr w:type="spellStart"/>
      <w:r w:rsidR="00BD7DB1" w:rsidRPr="00704F7B">
        <w:rPr>
          <w:rFonts w:ascii="Times New Roman" w:hAnsi="Times New Roman" w:cs="Times New Roman"/>
          <w:b/>
          <w:iCs/>
          <w:sz w:val="26"/>
          <w:szCs w:val="26"/>
        </w:rPr>
        <w:t>thuật</w:t>
      </w:r>
      <w:proofErr w:type="spellEnd"/>
      <w:r w:rsidR="00266BC3" w:rsidRPr="00704F7B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proofErr w:type="spellStart"/>
      <w:r w:rsidR="00266BC3" w:rsidRPr="00704F7B">
        <w:rPr>
          <w:rFonts w:ascii="Times New Roman" w:hAnsi="Times New Roman"/>
          <w:b/>
          <w:sz w:val="26"/>
          <w:szCs w:val="26"/>
        </w:rPr>
        <w:t>sản</w:t>
      </w:r>
      <w:proofErr w:type="spellEnd"/>
      <w:r w:rsidR="00266BC3" w:rsidRPr="00704F7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266BC3" w:rsidRPr="00704F7B">
        <w:rPr>
          <w:rFonts w:ascii="Times New Roman" w:hAnsi="Times New Roman"/>
          <w:b/>
          <w:sz w:val="26"/>
          <w:szCs w:val="26"/>
        </w:rPr>
        <w:t>xuất</w:t>
      </w:r>
      <w:proofErr w:type="spellEnd"/>
      <w:r w:rsidR="00266BC3" w:rsidRPr="00704F7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266BC3" w:rsidRPr="00704F7B">
        <w:rPr>
          <w:rFonts w:ascii="Times New Roman" w:hAnsi="Times New Roman"/>
          <w:b/>
          <w:sz w:val="26"/>
          <w:szCs w:val="26"/>
        </w:rPr>
        <w:t>giống</w:t>
      </w:r>
      <w:proofErr w:type="spellEnd"/>
      <w:r w:rsidR="00266BC3" w:rsidRPr="00704F7B">
        <w:rPr>
          <w:rFonts w:ascii="Times New Roman" w:hAnsi="Times New Roman"/>
          <w:b/>
          <w:sz w:val="26"/>
          <w:szCs w:val="26"/>
        </w:rPr>
        <w:t>,</w:t>
      </w:r>
    </w:p>
    <w:p w14:paraId="1669645E" w14:textId="5141240D" w:rsidR="00266BC3" w:rsidRPr="00704F7B" w:rsidRDefault="0004348D" w:rsidP="0004348D">
      <w:pPr>
        <w:spacing w:after="120" w:line="240" w:lineRule="auto"/>
        <w:ind w:firstLine="562"/>
        <w:jc w:val="center"/>
        <w:rPr>
          <w:rFonts w:ascii="Times New Roman" w:hAnsi="Times New Roman"/>
          <w:b/>
          <w:sz w:val="26"/>
          <w:szCs w:val="26"/>
        </w:rPr>
      </w:pPr>
      <w:r w:rsidRPr="006246BE">
        <w:rPr>
          <w:rFonts w:ascii="Times New Roman" w:hAnsi="Times New Roman" w:cs="Times New Roman"/>
          <w:i/>
          <w:i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0F86563" wp14:editId="258F7F26">
                <wp:simplePos x="0" y="0"/>
                <wp:positionH relativeFrom="column">
                  <wp:posOffset>2245745</wp:posOffset>
                </wp:positionH>
                <wp:positionV relativeFrom="paragraph">
                  <wp:posOffset>259924</wp:posOffset>
                </wp:positionV>
                <wp:extent cx="1960939" cy="0"/>
                <wp:effectExtent l="0" t="0" r="0" b="0"/>
                <wp:wrapNone/>
                <wp:docPr id="1046289859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6093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5CE68E" id="Straight Connector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85pt,20.45pt" to="331.2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" strokecolor="black [3200]" strokeweight=".5pt">
                <v:stroke joinstyle="miter"/>
              </v:line>
            </w:pict>
          </mc:Fallback>
        </mc:AlternateContent>
      </w:r>
      <w:r w:rsidR="00266BC3" w:rsidRPr="00704F7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266BC3" w:rsidRPr="00704F7B">
        <w:rPr>
          <w:rFonts w:ascii="Times New Roman" w:hAnsi="Times New Roman"/>
          <w:b/>
          <w:sz w:val="26"/>
          <w:szCs w:val="26"/>
        </w:rPr>
        <w:t>trồng</w:t>
      </w:r>
      <w:proofErr w:type="spellEnd"/>
      <w:r w:rsidR="00266BC3" w:rsidRPr="00704F7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266BC3" w:rsidRPr="00704F7B">
        <w:rPr>
          <w:rFonts w:ascii="Times New Roman" w:hAnsi="Times New Roman"/>
          <w:b/>
          <w:sz w:val="26"/>
          <w:szCs w:val="26"/>
        </w:rPr>
        <w:t>một</w:t>
      </w:r>
      <w:proofErr w:type="spellEnd"/>
      <w:r w:rsidR="00266BC3" w:rsidRPr="00704F7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266BC3" w:rsidRPr="00704F7B">
        <w:rPr>
          <w:rFonts w:ascii="Times New Roman" w:hAnsi="Times New Roman"/>
          <w:b/>
          <w:sz w:val="26"/>
          <w:szCs w:val="26"/>
        </w:rPr>
        <w:t>số</w:t>
      </w:r>
      <w:proofErr w:type="spellEnd"/>
      <w:r w:rsidR="00266BC3" w:rsidRPr="00704F7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266BC3" w:rsidRPr="00704F7B">
        <w:rPr>
          <w:rFonts w:ascii="Times New Roman" w:hAnsi="Times New Roman"/>
          <w:b/>
          <w:sz w:val="26"/>
          <w:szCs w:val="26"/>
        </w:rPr>
        <w:t>loại</w:t>
      </w:r>
      <w:proofErr w:type="spellEnd"/>
      <w:r w:rsidR="00266BC3" w:rsidRPr="00704F7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266BC3" w:rsidRPr="00704F7B">
        <w:rPr>
          <w:rFonts w:ascii="Times New Roman" w:hAnsi="Times New Roman"/>
          <w:b/>
          <w:sz w:val="26"/>
          <w:szCs w:val="26"/>
        </w:rPr>
        <w:t>cây</w:t>
      </w:r>
      <w:proofErr w:type="spellEnd"/>
      <w:r w:rsidR="00266BC3" w:rsidRPr="00704F7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266BC3" w:rsidRPr="00704F7B">
        <w:rPr>
          <w:rFonts w:ascii="Times New Roman" w:hAnsi="Times New Roman"/>
          <w:b/>
          <w:sz w:val="26"/>
          <w:szCs w:val="26"/>
        </w:rPr>
        <w:t>trồng</w:t>
      </w:r>
      <w:proofErr w:type="spellEnd"/>
      <w:r w:rsidR="00266BC3" w:rsidRPr="00704F7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266BC3" w:rsidRPr="00704F7B">
        <w:rPr>
          <w:rFonts w:ascii="Times New Roman" w:hAnsi="Times New Roman"/>
          <w:b/>
          <w:sz w:val="26"/>
          <w:szCs w:val="26"/>
        </w:rPr>
        <w:t>trên</w:t>
      </w:r>
      <w:proofErr w:type="spellEnd"/>
      <w:r w:rsidR="00266BC3" w:rsidRPr="00704F7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266BC3" w:rsidRPr="00704F7B">
        <w:rPr>
          <w:rFonts w:ascii="Times New Roman" w:hAnsi="Times New Roman"/>
          <w:b/>
          <w:sz w:val="26"/>
          <w:szCs w:val="26"/>
        </w:rPr>
        <w:t>địa</w:t>
      </w:r>
      <w:proofErr w:type="spellEnd"/>
      <w:r w:rsidR="00266BC3" w:rsidRPr="00704F7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266BC3" w:rsidRPr="00704F7B">
        <w:rPr>
          <w:rFonts w:ascii="Times New Roman" w:hAnsi="Times New Roman"/>
          <w:b/>
          <w:sz w:val="26"/>
          <w:szCs w:val="26"/>
        </w:rPr>
        <w:t>bàn</w:t>
      </w:r>
      <w:proofErr w:type="spellEnd"/>
      <w:r w:rsidR="00266BC3" w:rsidRPr="00704F7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266BC3" w:rsidRPr="00704F7B">
        <w:rPr>
          <w:rFonts w:ascii="Times New Roman" w:hAnsi="Times New Roman"/>
          <w:b/>
          <w:sz w:val="26"/>
          <w:szCs w:val="26"/>
        </w:rPr>
        <w:t>tỉnh</w:t>
      </w:r>
      <w:proofErr w:type="spellEnd"/>
      <w:r w:rsidR="00266BC3" w:rsidRPr="00704F7B">
        <w:rPr>
          <w:rFonts w:ascii="Times New Roman" w:hAnsi="Times New Roman"/>
          <w:b/>
          <w:sz w:val="26"/>
          <w:szCs w:val="26"/>
        </w:rPr>
        <w:t xml:space="preserve"> Bình </w:t>
      </w:r>
      <w:proofErr w:type="spellStart"/>
      <w:r w:rsidR="00266BC3" w:rsidRPr="00704F7B">
        <w:rPr>
          <w:rFonts w:ascii="Times New Roman" w:hAnsi="Times New Roman"/>
          <w:b/>
          <w:sz w:val="26"/>
          <w:szCs w:val="26"/>
        </w:rPr>
        <w:t>Phước</w:t>
      </w:r>
      <w:proofErr w:type="spellEnd"/>
      <w:r w:rsidR="00266BC3" w:rsidRPr="00704F7B">
        <w:rPr>
          <w:rFonts w:ascii="Times New Roman" w:hAnsi="Times New Roman"/>
          <w:b/>
          <w:sz w:val="26"/>
          <w:szCs w:val="26"/>
        </w:rPr>
        <w:t>.</w:t>
      </w:r>
    </w:p>
    <w:p w14:paraId="07AC57DF" w14:textId="0CF294BF" w:rsidR="002D6421" w:rsidRPr="006246BE" w:rsidRDefault="002D6421" w:rsidP="00A703DB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55F16018" w14:textId="77777777" w:rsidR="006246BE" w:rsidRDefault="006246BE" w:rsidP="00C562DF">
      <w:pPr>
        <w:spacing w:before="80" w:after="0"/>
        <w:ind w:firstLine="720"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14:paraId="7EC3C85C" w14:textId="62D5C497" w:rsidR="006A1246" w:rsidRDefault="006A1246" w:rsidP="006A1246">
      <w:pPr>
        <w:spacing w:before="80" w:after="0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280C58">
        <w:rPr>
          <w:rFonts w:ascii="Times New Roman" w:hAnsi="Times New Roman" w:cs="Times New Roman"/>
          <w:i/>
          <w:iCs/>
          <w:sz w:val="28"/>
          <w:szCs w:val="28"/>
        </w:rPr>
        <w:t>Căn</w:t>
      </w:r>
      <w:proofErr w:type="spellEnd"/>
      <w:r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i/>
          <w:iCs/>
          <w:sz w:val="28"/>
          <w:szCs w:val="28"/>
        </w:rPr>
        <w:t>cứ</w:t>
      </w:r>
      <w:proofErr w:type="spellEnd"/>
      <w:r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i/>
          <w:iCs/>
          <w:sz w:val="28"/>
          <w:szCs w:val="28"/>
        </w:rPr>
        <w:t>Luật</w:t>
      </w:r>
      <w:proofErr w:type="spellEnd"/>
      <w:r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DA0AD3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Pr="00280C58">
        <w:rPr>
          <w:rFonts w:ascii="Times New Roman" w:hAnsi="Times New Roman" w:cs="Times New Roman"/>
          <w:i/>
          <w:iCs/>
          <w:sz w:val="28"/>
          <w:szCs w:val="28"/>
        </w:rPr>
        <w:t>ổ</w:t>
      </w:r>
      <w:proofErr w:type="spellEnd"/>
      <w:r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i/>
          <w:iCs/>
          <w:sz w:val="28"/>
          <w:szCs w:val="28"/>
        </w:rPr>
        <w:t>chức</w:t>
      </w:r>
      <w:proofErr w:type="spellEnd"/>
      <w:r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i/>
          <w:iCs/>
          <w:sz w:val="28"/>
          <w:szCs w:val="28"/>
        </w:rPr>
        <w:t>chính</w:t>
      </w:r>
      <w:proofErr w:type="spellEnd"/>
      <w:r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i/>
          <w:iCs/>
          <w:sz w:val="28"/>
          <w:szCs w:val="28"/>
        </w:rPr>
        <w:t>quyền</w:t>
      </w:r>
      <w:proofErr w:type="spellEnd"/>
      <w:r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i/>
          <w:iCs/>
          <w:sz w:val="28"/>
          <w:szCs w:val="28"/>
        </w:rPr>
        <w:t>địa</w:t>
      </w:r>
      <w:proofErr w:type="spellEnd"/>
      <w:r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i/>
          <w:iCs/>
          <w:sz w:val="28"/>
          <w:szCs w:val="28"/>
        </w:rPr>
        <w:t>phương</w:t>
      </w:r>
      <w:proofErr w:type="spellEnd"/>
      <w:r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i/>
          <w:iCs/>
          <w:sz w:val="28"/>
          <w:szCs w:val="28"/>
        </w:rPr>
        <w:t>ngày</w:t>
      </w:r>
      <w:proofErr w:type="spellEnd"/>
      <w:r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19 </w:t>
      </w:r>
      <w:proofErr w:type="spellStart"/>
      <w:r w:rsidRPr="00280C58">
        <w:rPr>
          <w:rFonts w:ascii="Times New Roman" w:hAnsi="Times New Roman" w:cs="Times New Roman"/>
          <w:i/>
          <w:iCs/>
          <w:sz w:val="28"/>
          <w:szCs w:val="28"/>
        </w:rPr>
        <w:t>tháng</w:t>
      </w:r>
      <w:proofErr w:type="spellEnd"/>
      <w:r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EE28CE">
        <w:rPr>
          <w:rFonts w:ascii="Times New Roman" w:hAnsi="Times New Roman" w:cs="Times New Roman"/>
          <w:i/>
          <w:iCs/>
          <w:sz w:val="28"/>
          <w:szCs w:val="28"/>
        </w:rPr>
        <w:t>02</w:t>
      </w:r>
      <w:r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i/>
          <w:iCs/>
          <w:sz w:val="28"/>
          <w:szCs w:val="28"/>
        </w:rPr>
        <w:t>năm</w:t>
      </w:r>
      <w:proofErr w:type="spellEnd"/>
      <w:r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Pr="00280C58">
        <w:rPr>
          <w:rFonts w:ascii="Times New Roman" w:hAnsi="Times New Roman" w:cs="Times New Roman"/>
          <w:i/>
          <w:iCs/>
          <w:sz w:val="28"/>
          <w:szCs w:val="28"/>
        </w:rPr>
        <w:t>20</w:t>
      </w:r>
      <w:r w:rsidR="00EE28CE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Pr="00280C58">
        <w:rPr>
          <w:rFonts w:ascii="Times New Roman" w:hAnsi="Times New Roman" w:cs="Times New Roman"/>
          <w:i/>
          <w:iCs/>
          <w:sz w:val="28"/>
          <w:szCs w:val="28"/>
        </w:rPr>
        <w:t>5;</w:t>
      </w:r>
      <w:proofErr w:type="gramEnd"/>
      <w:r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19AA9D1A" w14:textId="67DBF8D8" w:rsidR="00CD1FA2" w:rsidRDefault="00CD1FA2" w:rsidP="00CD1FA2">
      <w:pPr>
        <w:spacing w:before="80" w:after="0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Căn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cứ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Luật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A0AD3">
        <w:rPr>
          <w:rFonts w:ascii="Times New Roman" w:hAnsi="Times New Roman" w:cs="Times New Roman"/>
          <w:i/>
          <w:iCs/>
          <w:sz w:val="28"/>
          <w:szCs w:val="28"/>
        </w:rPr>
        <w:t>b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an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hành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văn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bản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quy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phạm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pháp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luật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ngày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19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tháng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02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năm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2025;</w:t>
      </w:r>
      <w:proofErr w:type="gramEnd"/>
    </w:p>
    <w:p w14:paraId="3A10713A" w14:textId="5DCEF1BE" w:rsidR="00702908" w:rsidRPr="00702908" w:rsidRDefault="006A1246" w:rsidP="00702908">
      <w:pPr>
        <w:pStyle w:val="BodyText"/>
        <w:spacing w:before="80" w:after="80"/>
        <w:ind w:firstLine="567"/>
        <w:jc w:val="both"/>
        <w:rPr>
          <w:i/>
          <w:iCs/>
          <w:spacing w:val="-2"/>
          <w:sz w:val="28"/>
          <w:szCs w:val="28"/>
        </w:rPr>
      </w:pPr>
      <w:r>
        <w:rPr>
          <w:i/>
          <w:iCs/>
          <w:spacing w:val="-2"/>
          <w:sz w:val="28"/>
          <w:szCs w:val="28"/>
        </w:rPr>
        <w:t xml:space="preserve">  </w:t>
      </w:r>
      <w:proofErr w:type="spellStart"/>
      <w:r w:rsidR="00702908" w:rsidRPr="00702908">
        <w:rPr>
          <w:i/>
          <w:iCs/>
          <w:spacing w:val="-2"/>
          <w:sz w:val="28"/>
          <w:szCs w:val="28"/>
        </w:rPr>
        <w:t>Căn</w:t>
      </w:r>
      <w:proofErr w:type="spellEnd"/>
      <w:r w:rsidR="00702908" w:rsidRPr="00702908">
        <w:rPr>
          <w:i/>
          <w:iCs/>
          <w:spacing w:val="-2"/>
          <w:sz w:val="28"/>
          <w:szCs w:val="28"/>
        </w:rPr>
        <w:t xml:space="preserve"> </w:t>
      </w:r>
      <w:proofErr w:type="spellStart"/>
      <w:r w:rsidR="00702908" w:rsidRPr="00702908">
        <w:rPr>
          <w:i/>
          <w:iCs/>
          <w:spacing w:val="-2"/>
          <w:sz w:val="28"/>
          <w:szCs w:val="28"/>
        </w:rPr>
        <w:t>cứ</w:t>
      </w:r>
      <w:proofErr w:type="spellEnd"/>
      <w:r w:rsidR="00702908" w:rsidRPr="00702908">
        <w:rPr>
          <w:i/>
          <w:iCs/>
          <w:spacing w:val="-2"/>
          <w:sz w:val="28"/>
          <w:szCs w:val="28"/>
        </w:rPr>
        <w:t xml:space="preserve"> </w:t>
      </w:r>
      <w:proofErr w:type="spellStart"/>
      <w:r w:rsidR="00702908" w:rsidRPr="00702908">
        <w:rPr>
          <w:i/>
          <w:iCs/>
          <w:spacing w:val="-2"/>
          <w:sz w:val="28"/>
          <w:szCs w:val="28"/>
        </w:rPr>
        <w:t>Luật</w:t>
      </w:r>
      <w:proofErr w:type="spellEnd"/>
      <w:r w:rsidR="00702908" w:rsidRPr="00702908">
        <w:rPr>
          <w:i/>
          <w:iCs/>
          <w:spacing w:val="-2"/>
          <w:sz w:val="28"/>
          <w:szCs w:val="28"/>
        </w:rPr>
        <w:t xml:space="preserve"> </w:t>
      </w:r>
      <w:proofErr w:type="spellStart"/>
      <w:r w:rsidR="008876D4">
        <w:rPr>
          <w:i/>
          <w:iCs/>
          <w:spacing w:val="-2"/>
          <w:sz w:val="28"/>
          <w:szCs w:val="28"/>
        </w:rPr>
        <w:t>t</w:t>
      </w:r>
      <w:r w:rsidR="00702908" w:rsidRPr="00702908">
        <w:rPr>
          <w:i/>
          <w:iCs/>
          <w:spacing w:val="-2"/>
          <w:sz w:val="28"/>
          <w:szCs w:val="28"/>
        </w:rPr>
        <w:t>hủy</w:t>
      </w:r>
      <w:proofErr w:type="spellEnd"/>
      <w:r w:rsidR="00702908" w:rsidRPr="00702908">
        <w:rPr>
          <w:i/>
          <w:iCs/>
          <w:spacing w:val="-2"/>
          <w:sz w:val="28"/>
          <w:szCs w:val="28"/>
        </w:rPr>
        <w:t xml:space="preserve"> </w:t>
      </w:r>
      <w:proofErr w:type="spellStart"/>
      <w:r w:rsidR="00702908" w:rsidRPr="00702908">
        <w:rPr>
          <w:i/>
          <w:iCs/>
          <w:spacing w:val="-2"/>
          <w:sz w:val="28"/>
          <w:szCs w:val="28"/>
        </w:rPr>
        <w:t>sản</w:t>
      </w:r>
      <w:proofErr w:type="spellEnd"/>
      <w:r w:rsidR="00702908" w:rsidRPr="00702908">
        <w:rPr>
          <w:i/>
          <w:iCs/>
          <w:spacing w:val="-2"/>
          <w:sz w:val="28"/>
          <w:szCs w:val="28"/>
        </w:rPr>
        <w:t xml:space="preserve"> </w:t>
      </w:r>
      <w:proofErr w:type="spellStart"/>
      <w:r w:rsidR="00702908" w:rsidRPr="00702908">
        <w:rPr>
          <w:i/>
          <w:iCs/>
          <w:spacing w:val="-2"/>
          <w:sz w:val="28"/>
          <w:szCs w:val="28"/>
        </w:rPr>
        <w:t>ngày</w:t>
      </w:r>
      <w:proofErr w:type="spellEnd"/>
      <w:r w:rsidR="00702908" w:rsidRPr="00702908">
        <w:rPr>
          <w:i/>
          <w:iCs/>
          <w:spacing w:val="-2"/>
          <w:sz w:val="28"/>
          <w:szCs w:val="28"/>
        </w:rPr>
        <w:t xml:space="preserve"> 21 </w:t>
      </w:r>
      <w:proofErr w:type="spellStart"/>
      <w:r w:rsidR="00702908" w:rsidRPr="00702908">
        <w:rPr>
          <w:i/>
          <w:iCs/>
          <w:spacing w:val="-2"/>
          <w:sz w:val="28"/>
          <w:szCs w:val="28"/>
        </w:rPr>
        <w:t>tháng</w:t>
      </w:r>
      <w:proofErr w:type="spellEnd"/>
      <w:r w:rsidR="00702908" w:rsidRPr="00702908">
        <w:rPr>
          <w:i/>
          <w:iCs/>
          <w:spacing w:val="-2"/>
          <w:sz w:val="28"/>
          <w:szCs w:val="28"/>
        </w:rPr>
        <w:t xml:space="preserve"> 11 </w:t>
      </w:r>
      <w:proofErr w:type="spellStart"/>
      <w:r w:rsidR="00702908" w:rsidRPr="00702908">
        <w:rPr>
          <w:i/>
          <w:iCs/>
          <w:spacing w:val="-2"/>
          <w:sz w:val="28"/>
          <w:szCs w:val="28"/>
        </w:rPr>
        <w:t>năm</w:t>
      </w:r>
      <w:proofErr w:type="spellEnd"/>
      <w:r w:rsidR="00702908" w:rsidRPr="00702908">
        <w:rPr>
          <w:i/>
          <w:iCs/>
          <w:spacing w:val="-2"/>
          <w:sz w:val="28"/>
          <w:szCs w:val="28"/>
        </w:rPr>
        <w:t xml:space="preserve"> </w:t>
      </w:r>
      <w:proofErr w:type="gramStart"/>
      <w:r w:rsidR="00702908" w:rsidRPr="00702908">
        <w:rPr>
          <w:i/>
          <w:iCs/>
          <w:spacing w:val="-2"/>
          <w:sz w:val="28"/>
          <w:szCs w:val="28"/>
        </w:rPr>
        <w:t>2017;</w:t>
      </w:r>
      <w:proofErr w:type="gramEnd"/>
    </w:p>
    <w:p w14:paraId="713902BB" w14:textId="591E3A75" w:rsidR="006A1246" w:rsidRPr="00250681" w:rsidRDefault="00702908" w:rsidP="006A1246">
      <w:pPr>
        <w:pStyle w:val="BodyText"/>
        <w:spacing w:before="80" w:after="80"/>
        <w:ind w:firstLine="567"/>
        <w:jc w:val="both"/>
        <w:rPr>
          <w:i/>
          <w:iCs/>
          <w:spacing w:val="-2"/>
          <w:sz w:val="28"/>
          <w:szCs w:val="28"/>
        </w:rPr>
      </w:pPr>
      <w:r>
        <w:rPr>
          <w:i/>
          <w:iCs/>
          <w:spacing w:val="-2"/>
          <w:sz w:val="28"/>
          <w:szCs w:val="28"/>
        </w:rPr>
        <w:t xml:space="preserve">  </w:t>
      </w:r>
      <w:proofErr w:type="spellStart"/>
      <w:r w:rsidR="006A1246" w:rsidRPr="00250681">
        <w:rPr>
          <w:i/>
          <w:iCs/>
          <w:spacing w:val="-2"/>
          <w:sz w:val="28"/>
          <w:szCs w:val="28"/>
        </w:rPr>
        <w:t>Căn</w:t>
      </w:r>
      <w:proofErr w:type="spellEnd"/>
      <w:r w:rsidR="006A1246" w:rsidRPr="00250681">
        <w:rPr>
          <w:i/>
          <w:iCs/>
          <w:spacing w:val="-2"/>
          <w:sz w:val="28"/>
          <w:szCs w:val="28"/>
        </w:rPr>
        <w:t xml:space="preserve"> </w:t>
      </w:r>
      <w:proofErr w:type="spellStart"/>
      <w:r w:rsidR="006A1246" w:rsidRPr="00250681">
        <w:rPr>
          <w:i/>
          <w:iCs/>
          <w:spacing w:val="-2"/>
          <w:sz w:val="28"/>
          <w:szCs w:val="28"/>
        </w:rPr>
        <w:t>cứ</w:t>
      </w:r>
      <w:proofErr w:type="spellEnd"/>
      <w:r w:rsidR="006A1246" w:rsidRPr="00250681">
        <w:rPr>
          <w:i/>
          <w:iCs/>
          <w:spacing w:val="-2"/>
          <w:sz w:val="28"/>
          <w:szCs w:val="28"/>
        </w:rPr>
        <w:t xml:space="preserve"> </w:t>
      </w:r>
      <w:proofErr w:type="spellStart"/>
      <w:r w:rsidR="006A1246" w:rsidRPr="00250681">
        <w:rPr>
          <w:i/>
          <w:iCs/>
          <w:spacing w:val="-2"/>
          <w:sz w:val="28"/>
          <w:szCs w:val="28"/>
        </w:rPr>
        <w:t>Luật</w:t>
      </w:r>
      <w:proofErr w:type="spellEnd"/>
      <w:r w:rsidR="006A1246" w:rsidRPr="00250681">
        <w:rPr>
          <w:i/>
          <w:iCs/>
          <w:spacing w:val="-2"/>
          <w:sz w:val="28"/>
          <w:szCs w:val="28"/>
        </w:rPr>
        <w:t xml:space="preserve"> </w:t>
      </w:r>
      <w:proofErr w:type="spellStart"/>
      <w:r w:rsidR="008876D4">
        <w:rPr>
          <w:i/>
          <w:iCs/>
          <w:spacing w:val="-2"/>
          <w:sz w:val="28"/>
          <w:szCs w:val="28"/>
        </w:rPr>
        <w:t>t</w:t>
      </w:r>
      <w:r w:rsidR="006A1246" w:rsidRPr="00250681">
        <w:rPr>
          <w:i/>
          <w:iCs/>
          <w:spacing w:val="-2"/>
          <w:sz w:val="28"/>
          <w:szCs w:val="28"/>
        </w:rPr>
        <w:t>rồng</w:t>
      </w:r>
      <w:proofErr w:type="spellEnd"/>
      <w:r w:rsidR="006A1246" w:rsidRPr="00250681">
        <w:rPr>
          <w:i/>
          <w:iCs/>
          <w:spacing w:val="-2"/>
          <w:sz w:val="28"/>
          <w:szCs w:val="28"/>
        </w:rPr>
        <w:t xml:space="preserve"> </w:t>
      </w:r>
      <w:proofErr w:type="spellStart"/>
      <w:r w:rsidR="006A1246" w:rsidRPr="00250681">
        <w:rPr>
          <w:i/>
          <w:iCs/>
          <w:spacing w:val="-2"/>
          <w:sz w:val="28"/>
          <w:szCs w:val="28"/>
        </w:rPr>
        <w:t>trọt</w:t>
      </w:r>
      <w:proofErr w:type="spellEnd"/>
      <w:r w:rsidR="006A1246" w:rsidRPr="00250681">
        <w:rPr>
          <w:i/>
          <w:iCs/>
          <w:spacing w:val="-2"/>
          <w:sz w:val="28"/>
          <w:szCs w:val="28"/>
        </w:rPr>
        <w:t xml:space="preserve"> </w:t>
      </w:r>
      <w:proofErr w:type="spellStart"/>
      <w:r w:rsidR="006A1246" w:rsidRPr="00250681">
        <w:rPr>
          <w:i/>
          <w:iCs/>
          <w:spacing w:val="-2"/>
          <w:sz w:val="28"/>
          <w:szCs w:val="28"/>
        </w:rPr>
        <w:t>ngày</w:t>
      </w:r>
      <w:proofErr w:type="spellEnd"/>
      <w:r w:rsidR="006A1246" w:rsidRPr="00250681">
        <w:rPr>
          <w:i/>
          <w:iCs/>
          <w:spacing w:val="-2"/>
          <w:sz w:val="28"/>
          <w:szCs w:val="28"/>
        </w:rPr>
        <w:t xml:space="preserve"> 19 </w:t>
      </w:r>
      <w:proofErr w:type="spellStart"/>
      <w:r w:rsidR="006A1246" w:rsidRPr="00250681">
        <w:rPr>
          <w:i/>
          <w:iCs/>
          <w:spacing w:val="-2"/>
          <w:sz w:val="28"/>
          <w:szCs w:val="28"/>
        </w:rPr>
        <w:t>tháng</w:t>
      </w:r>
      <w:proofErr w:type="spellEnd"/>
      <w:r w:rsidR="006A1246" w:rsidRPr="00250681">
        <w:rPr>
          <w:i/>
          <w:iCs/>
          <w:spacing w:val="-2"/>
          <w:sz w:val="28"/>
          <w:szCs w:val="28"/>
        </w:rPr>
        <w:t xml:space="preserve"> 11 </w:t>
      </w:r>
      <w:proofErr w:type="spellStart"/>
      <w:r w:rsidR="006A1246" w:rsidRPr="00250681">
        <w:rPr>
          <w:i/>
          <w:iCs/>
          <w:spacing w:val="-2"/>
          <w:sz w:val="28"/>
          <w:szCs w:val="28"/>
        </w:rPr>
        <w:t>năm</w:t>
      </w:r>
      <w:proofErr w:type="spellEnd"/>
      <w:r w:rsidR="006A1246" w:rsidRPr="00250681">
        <w:rPr>
          <w:i/>
          <w:iCs/>
          <w:spacing w:val="-2"/>
          <w:sz w:val="28"/>
          <w:szCs w:val="28"/>
        </w:rPr>
        <w:t xml:space="preserve"> </w:t>
      </w:r>
      <w:proofErr w:type="gramStart"/>
      <w:r w:rsidR="006A1246" w:rsidRPr="00250681">
        <w:rPr>
          <w:i/>
          <w:iCs/>
          <w:spacing w:val="-2"/>
          <w:sz w:val="28"/>
          <w:szCs w:val="28"/>
        </w:rPr>
        <w:t>2018;</w:t>
      </w:r>
      <w:proofErr w:type="gramEnd"/>
    </w:p>
    <w:p w14:paraId="4D330B64" w14:textId="38F7ECC2" w:rsidR="006A1246" w:rsidRDefault="006A1246" w:rsidP="006A1246">
      <w:pPr>
        <w:pStyle w:val="BodyText"/>
        <w:ind w:right="140" w:firstLine="561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</w:t>
      </w:r>
      <w:proofErr w:type="spellStart"/>
      <w:r w:rsidRPr="009A5F43">
        <w:rPr>
          <w:i/>
          <w:sz w:val="28"/>
          <w:szCs w:val="28"/>
        </w:rPr>
        <w:t>Căn</w:t>
      </w:r>
      <w:proofErr w:type="spellEnd"/>
      <w:r w:rsidRPr="009A5F43">
        <w:rPr>
          <w:i/>
          <w:sz w:val="28"/>
          <w:szCs w:val="28"/>
        </w:rPr>
        <w:t xml:space="preserve"> </w:t>
      </w:r>
      <w:proofErr w:type="spellStart"/>
      <w:r w:rsidRPr="009A5F43">
        <w:rPr>
          <w:i/>
          <w:sz w:val="28"/>
          <w:szCs w:val="28"/>
        </w:rPr>
        <w:t>cứ</w:t>
      </w:r>
      <w:proofErr w:type="spellEnd"/>
      <w:r w:rsidRPr="009A5F43">
        <w:rPr>
          <w:i/>
          <w:sz w:val="28"/>
          <w:szCs w:val="28"/>
        </w:rPr>
        <w:t xml:space="preserve"> </w:t>
      </w:r>
      <w:proofErr w:type="spellStart"/>
      <w:r w:rsidRPr="009A5F43">
        <w:rPr>
          <w:i/>
          <w:sz w:val="28"/>
          <w:szCs w:val="28"/>
        </w:rPr>
        <w:t>Nghị</w:t>
      </w:r>
      <w:proofErr w:type="spellEnd"/>
      <w:r w:rsidRPr="009A5F43">
        <w:rPr>
          <w:i/>
          <w:sz w:val="28"/>
          <w:szCs w:val="28"/>
        </w:rPr>
        <w:t xml:space="preserve"> </w:t>
      </w:r>
      <w:proofErr w:type="spellStart"/>
      <w:r w:rsidRPr="009A5F43">
        <w:rPr>
          <w:i/>
          <w:sz w:val="28"/>
          <w:szCs w:val="28"/>
        </w:rPr>
        <w:t>định</w:t>
      </w:r>
      <w:proofErr w:type="spellEnd"/>
      <w:r w:rsidRPr="009A5F43">
        <w:rPr>
          <w:i/>
          <w:sz w:val="28"/>
          <w:szCs w:val="28"/>
        </w:rPr>
        <w:t xml:space="preserve"> </w:t>
      </w:r>
      <w:proofErr w:type="spellStart"/>
      <w:r w:rsidRPr="009A5F43">
        <w:rPr>
          <w:i/>
          <w:sz w:val="28"/>
          <w:szCs w:val="28"/>
        </w:rPr>
        <w:t>số</w:t>
      </w:r>
      <w:proofErr w:type="spellEnd"/>
      <w:r w:rsidRPr="009A5F43">
        <w:rPr>
          <w:i/>
          <w:sz w:val="28"/>
          <w:szCs w:val="28"/>
        </w:rPr>
        <w:t xml:space="preserve"> 60/2021/NĐ-CP </w:t>
      </w:r>
      <w:proofErr w:type="spellStart"/>
      <w:r w:rsidRPr="009A5F43">
        <w:rPr>
          <w:i/>
          <w:sz w:val="28"/>
          <w:szCs w:val="28"/>
        </w:rPr>
        <w:t>ngày</w:t>
      </w:r>
      <w:proofErr w:type="spellEnd"/>
      <w:r w:rsidRPr="009A5F43">
        <w:rPr>
          <w:i/>
          <w:sz w:val="28"/>
          <w:szCs w:val="28"/>
        </w:rPr>
        <w:t xml:space="preserve"> 21</w:t>
      </w:r>
      <w:r w:rsidR="00E470CB">
        <w:rPr>
          <w:i/>
          <w:sz w:val="28"/>
          <w:szCs w:val="28"/>
        </w:rPr>
        <w:t xml:space="preserve"> </w:t>
      </w:r>
      <w:proofErr w:type="spellStart"/>
      <w:r w:rsidR="00E470CB">
        <w:rPr>
          <w:i/>
          <w:sz w:val="28"/>
          <w:szCs w:val="28"/>
        </w:rPr>
        <w:t>tháng</w:t>
      </w:r>
      <w:proofErr w:type="spellEnd"/>
      <w:r w:rsidR="00E470CB">
        <w:rPr>
          <w:i/>
          <w:sz w:val="28"/>
          <w:szCs w:val="28"/>
        </w:rPr>
        <w:t xml:space="preserve"> </w:t>
      </w:r>
      <w:r w:rsidRPr="009A5F43">
        <w:rPr>
          <w:i/>
          <w:sz w:val="28"/>
          <w:szCs w:val="28"/>
        </w:rPr>
        <w:t>6</w:t>
      </w:r>
      <w:r w:rsidR="00E470CB">
        <w:rPr>
          <w:i/>
          <w:sz w:val="28"/>
          <w:szCs w:val="28"/>
        </w:rPr>
        <w:t xml:space="preserve"> </w:t>
      </w:r>
      <w:proofErr w:type="spellStart"/>
      <w:r w:rsidR="00E470CB">
        <w:rPr>
          <w:i/>
          <w:sz w:val="28"/>
          <w:szCs w:val="28"/>
        </w:rPr>
        <w:t>năm</w:t>
      </w:r>
      <w:proofErr w:type="spellEnd"/>
      <w:r w:rsidR="00E470CB">
        <w:rPr>
          <w:i/>
          <w:sz w:val="28"/>
          <w:szCs w:val="28"/>
        </w:rPr>
        <w:t xml:space="preserve"> </w:t>
      </w:r>
      <w:r w:rsidRPr="009A5F43">
        <w:rPr>
          <w:i/>
          <w:sz w:val="28"/>
          <w:szCs w:val="28"/>
        </w:rPr>
        <w:t xml:space="preserve">2021 </w:t>
      </w:r>
      <w:proofErr w:type="spellStart"/>
      <w:r w:rsidRPr="009A5F43">
        <w:rPr>
          <w:i/>
          <w:sz w:val="28"/>
          <w:szCs w:val="28"/>
        </w:rPr>
        <w:t>của</w:t>
      </w:r>
      <w:proofErr w:type="spellEnd"/>
      <w:r w:rsidRPr="009A5F43">
        <w:rPr>
          <w:i/>
          <w:sz w:val="28"/>
          <w:szCs w:val="28"/>
        </w:rPr>
        <w:t xml:space="preserve"> </w:t>
      </w:r>
      <w:proofErr w:type="spellStart"/>
      <w:r w:rsidRPr="009A5F43">
        <w:rPr>
          <w:i/>
          <w:sz w:val="28"/>
          <w:szCs w:val="28"/>
        </w:rPr>
        <w:t>Chính</w:t>
      </w:r>
      <w:proofErr w:type="spellEnd"/>
      <w:r w:rsidRPr="009A5F43">
        <w:rPr>
          <w:i/>
          <w:sz w:val="28"/>
          <w:szCs w:val="28"/>
        </w:rPr>
        <w:t xml:space="preserve"> </w:t>
      </w:r>
      <w:proofErr w:type="spellStart"/>
      <w:r w:rsidRPr="009A5F43">
        <w:rPr>
          <w:i/>
          <w:sz w:val="28"/>
          <w:szCs w:val="28"/>
        </w:rPr>
        <w:t>phủ</w:t>
      </w:r>
      <w:proofErr w:type="spellEnd"/>
      <w:r w:rsidRPr="009A5F43">
        <w:rPr>
          <w:i/>
          <w:sz w:val="28"/>
          <w:szCs w:val="28"/>
        </w:rPr>
        <w:t xml:space="preserve"> </w:t>
      </w:r>
      <w:proofErr w:type="spellStart"/>
      <w:r w:rsidRPr="009A5F43">
        <w:rPr>
          <w:i/>
          <w:sz w:val="28"/>
          <w:szCs w:val="28"/>
        </w:rPr>
        <w:t>về</w:t>
      </w:r>
      <w:proofErr w:type="spellEnd"/>
      <w:r w:rsidRPr="009A5F43">
        <w:rPr>
          <w:i/>
          <w:sz w:val="28"/>
          <w:szCs w:val="28"/>
        </w:rPr>
        <w:t xml:space="preserve"> Quy </w:t>
      </w:r>
      <w:proofErr w:type="spellStart"/>
      <w:r w:rsidRPr="009A5F43">
        <w:rPr>
          <w:i/>
          <w:sz w:val="28"/>
          <w:szCs w:val="28"/>
        </w:rPr>
        <w:t>định</w:t>
      </w:r>
      <w:proofErr w:type="spellEnd"/>
      <w:r w:rsidRPr="009A5F43">
        <w:rPr>
          <w:i/>
          <w:sz w:val="28"/>
          <w:szCs w:val="28"/>
        </w:rPr>
        <w:t xml:space="preserve"> </w:t>
      </w:r>
      <w:proofErr w:type="spellStart"/>
      <w:r w:rsidRPr="009A5F43">
        <w:rPr>
          <w:i/>
          <w:sz w:val="28"/>
          <w:szCs w:val="28"/>
        </w:rPr>
        <w:t>cơ</w:t>
      </w:r>
      <w:proofErr w:type="spellEnd"/>
      <w:r w:rsidRPr="009A5F43">
        <w:rPr>
          <w:i/>
          <w:sz w:val="28"/>
          <w:szCs w:val="28"/>
        </w:rPr>
        <w:t xml:space="preserve"> </w:t>
      </w:r>
      <w:proofErr w:type="spellStart"/>
      <w:r w:rsidRPr="009A5F43">
        <w:rPr>
          <w:i/>
          <w:sz w:val="28"/>
          <w:szCs w:val="28"/>
        </w:rPr>
        <w:t>chế</w:t>
      </w:r>
      <w:proofErr w:type="spellEnd"/>
      <w:r w:rsidRPr="009A5F43">
        <w:rPr>
          <w:i/>
          <w:sz w:val="28"/>
          <w:szCs w:val="28"/>
        </w:rPr>
        <w:t xml:space="preserve"> </w:t>
      </w:r>
      <w:proofErr w:type="spellStart"/>
      <w:r w:rsidRPr="009A5F43">
        <w:rPr>
          <w:i/>
          <w:sz w:val="28"/>
          <w:szCs w:val="28"/>
        </w:rPr>
        <w:t>tự</w:t>
      </w:r>
      <w:proofErr w:type="spellEnd"/>
      <w:r w:rsidRPr="009A5F43">
        <w:rPr>
          <w:i/>
          <w:sz w:val="28"/>
          <w:szCs w:val="28"/>
        </w:rPr>
        <w:t xml:space="preserve"> </w:t>
      </w:r>
      <w:proofErr w:type="spellStart"/>
      <w:r w:rsidRPr="009A5F43">
        <w:rPr>
          <w:i/>
          <w:sz w:val="28"/>
          <w:szCs w:val="28"/>
        </w:rPr>
        <w:t>chủ</w:t>
      </w:r>
      <w:proofErr w:type="spellEnd"/>
      <w:r w:rsidRPr="009A5F43">
        <w:rPr>
          <w:i/>
          <w:sz w:val="28"/>
          <w:szCs w:val="28"/>
        </w:rPr>
        <w:t xml:space="preserve"> </w:t>
      </w:r>
      <w:proofErr w:type="spellStart"/>
      <w:r w:rsidRPr="009A5F43">
        <w:rPr>
          <w:i/>
          <w:sz w:val="28"/>
          <w:szCs w:val="28"/>
        </w:rPr>
        <w:t>tài</w:t>
      </w:r>
      <w:proofErr w:type="spellEnd"/>
      <w:r w:rsidRPr="009A5F43">
        <w:rPr>
          <w:i/>
          <w:sz w:val="28"/>
          <w:szCs w:val="28"/>
        </w:rPr>
        <w:t xml:space="preserve"> </w:t>
      </w:r>
      <w:proofErr w:type="spellStart"/>
      <w:r w:rsidRPr="009A5F43">
        <w:rPr>
          <w:i/>
          <w:sz w:val="28"/>
          <w:szCs w:val="28"/>
        </w:rPr>
        <w:t>chính</w:t>
      </w:r>
      <w:proofErr w:type="spellEnd"/>
      <w:r w:rsidRPr="009A5F43">
        <w:rPr>
          <w:i/>
          <w:sz w:val="28"/>
          <w:szCs w:val="28"/>
        </w:rPr>
        <w:t xml:space="preserve"> </w:t>
      </w:r>
      <w:proofErr w:type="spellStart"/>
      <w:r w:rsidRPr="009A5F43">
        <w:rPr>
          <w:i/>
          <w:sz w:val="28"/>
          <w:szCs w:val="28"/>
        </w:rPr>
        <w:t>của</w:t>
      </w:r>
      <w:proofErr w:type="spellEnd"/>
      <w:r w:rsidRPr="009A5F43">
        <w:rPr>
          <w:i/>
          <w:sz w:val="28"/>
          <w:szCs w:val="28"/>
        </w:rPr>
        <w:t xml:space="preserve"> </w:t>
      </w:r>
      <w:proofErr w:type="spellStart"/>
      <w:r w:rsidRPr="009A5F43">
        <w:rPr>
          <w:i/>
          <w:sz w:val="28"/>
          <w:szCs w:val="28"/>
        </w:rPr>
        <w:t>đơn</w:t>
      </w:r>
      <w:proofErr w:type="spellEnd"/>
      <w:r w:rsidRPr="009A5F43">
        <w:rPr>
          <w:i/>
          <w:sz w:val="28"/>
          <w:szCs w:val="28"/>
        </w:rPr>
        <w:t xml:space="preserve"> </w:t>
      </w:r>
      <w:proofErr w:type="spellStart"/>
      <w:r w:rsidRPr="009A5F43">
        <w:rPr>
          <w:i/>
          <w:sz w:val="28"/>
          <w:szCs w:val="28"/>
        </w:rPr>
        <w:t>vị</w:t>
      </w:r>
      <w:proofErr w:type="spellEnd"/>
      <w:r w:rsidRPr="009A5F43">
        <w:rPr>
          <w:i/>
          <w:sz w:val="28"/>
          <w:szCs w:val="28"/>
        </w:rPr>
        <w:t xml:space="preserve"> </w:t>
      </w:r>
      <w:proofErr w:type="spellStart"/>
      <w:r w:rsidRPr="009A5F43">
        <w:rPr>
          <w:i/>
          <w:sz w:val="28"/>
          <w:szCs w:val="28"/>
        </w:rPr>
        <w:t>sự</w:t>
      </w:r>
      <w:proofErr w:type="spellEnd"/>
      <w:r w:rsidRPr="009A5F43">
        <w:rPr>
          <w:i/>
          <w:sz w:val="28"/>
          <w:szCs w:val="28"/>
        </w:rPr>
        <w:t xml:space="preserve"> </w:t>
      </w:r>
      <w:proofErr w:type="spellStart"/>
      <w:r w:rsidRPr="009A5F43">
        <w:rPr>
          <w:i/>
          <w:sz w:val="28"/>
          <w:szCs w:val="28"/>
        </w:rPr>
        <w:t>nghiệp</w:t>
      </w:r>
      <w:proofErr w:type="spellEnd"/>
      <w:r w:rsidRPr="009A5F43">
        <w:rPr>
          <w:i/>
          <w:sz w:val="28"/>
          <w:szCs w:val="28"/>
        </w:rPr>
        <w:t xml:space="preserve"> </w:t>
      </w:r>
      <w:proofErr w:type="spellStart"/>
      <w:r w:rsidRPr="009A5F43">
        <w:rPr>
          <w:i/>
          <w:sz w:val="28"/>
          <w:szCs w:val="28"/>
        </w:rPr>
        <w:t>công</w:t>
      </w:r>
      <w:proofErr w:type="spellEnd"/>
      <w:r w:rsidRPr="009A5F43">
        <w:rPr>
          <w:i/>
          <w:sz w:val="28"/>
          <w:szCs w:val="28"/>
        </w:rPr>
        <w:t xml:space="preserve"> </w:t>
      </w:r>
      <w:proofErr w:type="spellStart"/>
      <w:proofErr w:type="gramStart"/>
      <w:r w:rsidRPr="009A5F43">
        <w:rPr>
          <w:i/>
          <w:sz w:val="28"/>
          <w:szCs w:val="28"/>
        </w:rPr>
        <w:t>lập</w:t>
      </w:r>
      <w:proofErr w:type="spellEnd"/>
      <w:r w:rsidRPr="009A5F43">
        <w:rPr>
          <w:i/>
          <w:sz w:val="28"/>
          <w:szCs w:val="28"/>
        </w:rPr>
        <w:t>;</w:t>
      </w:r>
      <w:proofErr w:type="gramEnd"/>
    </w:p>
    <w:p w14:paraId="32F63E5B" w14:textId="3E0778F6" w:rsidR="002A2845" w:rsidRDefault="002A2845" w:rsidP="002A2845">
      <w:pPr>
        <w:spacing w:before="80" w:after="0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Căn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cứ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Nghị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định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số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78</w:t>
      </w:r>
      <w:r w:rsidRPr="00566D42">
        <w:rPr>
          <w:rFonts w:ascii="Times New Roman" w:hAnsi="Times New Roman" w:cs="Times New Roman"/>
          <w:i/>
          <w:sz w:val="28"/>
          <w:szCs w:val="28"/>
        </w:rPr>
        <w:t>/202</w:t>
      </w:r>
      <w:r>
        <w:rPr>
          <w:rFonts w:ascii="Times New Roman" w:hAnsi="Times New Roman" w:cs="Times New Roman"/>
          <w:i/>
          <w:sz w:val="28"/>
          <w:szCs w:val="28"/>
        </w:rPr>
        <w:t>5</w:t>
      </w:r>
      <w:r w:rsidRPr="00566D42">
        <w:rPr>
          <w:rFonts w:ascii="Times New Roman" w:hAnsi="Times New Roman" w:cs="Times New Roman"/>
          <w:i/>
          <w:sz w:val="28"/>
          <w:szCs w:val="28"/>
        </w:rPr>
        <w:t xml:space="preserve">/NĐ-CP </w:t>
      </w:r>
      <w:proofErr w:type="spellStart"/>
      <w:r w:rsidRPr="00566D42">
        <w:rPr>
          <w:rFonts w:ascii="Times New Roman" w:hAnsi="Times New Roman" w:cs="Times New Roman"/>
          <w:i/>
          <w:sz w:val="28"/>
          <w:szCs w:val="28"/>
        </w:rPr>
        <w:t>ngày</w:t>
      </w:r>
      <w:proofErr w:type="spellEnd"/>
      <w:r w:rsidRPr="00566D4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01</w:t>
      </w:r>
      <w:r w:rsidR="004C1E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4C1E82">
        <w:rPr>
          <w:rFonts w:ascii="Times New Roman" w:hAnsi="Times New Roman" w:cs="Times New Roman"/>
          <w:i/>
          <w:sz w:val="28"/>
          <w:szCs w:val="28"/>
        </w:rPr>
        <w:t>tháng</w:t>
      </w:r>
      <w:proofErr w:type="spellEnd"/>
      <w:r w:rsidR="004C1E8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4</w:t>
      </w:r>
      <w:r w:rsidR="004C1E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4C1E82">
        <w:rPr>
          <w:rFonts w:ascii="Times New Roman" w:hAnsi="Times New Roman" w:cs="Times New Roman"/>
          <w:i/>
          <w:sz w:val="28"/>
          <w:szCs w:val="28"/>
        </w:rPr>
        <w:t>năm</w:t>
      </w:r>
      <w:proofErr w:type="spellEnd"/>
      <w:r w:rsidR="004C1E8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6D42">
        <w:rPr>
          <w:rFonts w:ascii="Times New Roman" w:hAnsi="Times New Roman" w:cs="Times New Roman"/>
          <w:i/>
          <w:sz w:val="28"/>
          <w:szCs w:val="28"/>
        </w:rPr>
        <w:t>202</w:t>
      </w:r>
      <w:r>
        <w:rPr>
          <w:rFonts w:ascii="Times New Roman" w:hAnsi="Times New Roman" w:cs="Times New Roman"/>
          <w:i/>
          <w:sz w:val="28"/>
          <w:szCs w:val="28"/>
        </w:rPr>
        <w:t>5</w:t>
      </w:r>
      <w:r w:rsidRPr="00566D4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66D42">
        <w:rPr>
          <w:rFonts w:ascii="Times New Roman" w:hAnsi="Times New Roman" w:cs="Times New Roman"/>
          <w:i/>
          <w:sz w:val="28"/>
          <w:szCs w:val="28"/>
        </w:rPr>
        <w:t>của</w:t>
      </w:r>
      <w:proofErr w:type="spellEnd"/>
      <w:r w:rsidRPr="00566D4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66D42">
        <w:rPr>
          <w:rFonts w:ascii="Times New Roman" w:hAnsi="Times New Roman" w:cs="Times New Roman"/>
          <w:i/>
          <w:sz w:val="28"/>
          <w:szCs w:val="28"/>
        </w:rPr>
        <w:t>Chính</w:t>
      </w:r>
      <w:proofErr w:type="spellEnd"/>
      <w:r w:rsidRPr="00566D4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66D42">
        <w:rPr>
          <w:rFonts w:ascii="Times New Roman" w:hAnsi="Times New Roman" w:cs="Times New Roman"/>
          <w:i/>
          <w:sz w:val="28"/>
          <w:szCs w:val="28"/>
        </w:rPr>
        <w:t>phủ</w:t>
      </w:r>
      <w:proofErr w:type="spellEnd"/>
      <w:r w:rsidRPr="00566D4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quy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định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chi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tiết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một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số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điều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và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biện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pháp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để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tổ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chức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hướng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dẫn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thi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hành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Luật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Ban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hành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văn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bản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quy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phạm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pháp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luật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;</w:t>
      </w:r>
      <w:proofErr w:type="gramEnd"/>
    </w:p>
    <w:p w14:paraId="3A48D7CB" w14:textId="0B51DF1A" w:rsidR="006A1246" w:rsidRDefault="00247134" w:rsidP="006A1246">
      <w:pPr>
        <w:spacing w:before="80" w:after="0"/>
        <w:ind w:firstLine="567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A1246">
        <w:rPr>
          <w:i/>
          <w:iCs/>
          <w:sz w:val="28"/>
          <w:szCs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Căn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cứ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 Thông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tư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số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 06/2021/TT-BNNPTNT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ngày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 15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tháng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 7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năm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 2021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của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Bộ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trưởng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Bộ</w:t>
      </w:r>
      <w:proofErr w:type="spellEnd"/>
      <w:r w:rsidR="006A1246" w:rsidRPr="00D33F46">
        <w:rPr>
          <w:rFonts w:ascii="Times New Roman" w:hAnsi="Times New Roman" w:cs="Times New Roman"/>
          <w:i/>
          <w:spacing w:val="-2"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Nông</w:t>
      </w:r>
      <w:proofErr w:type="spellEnd"/>
      <w:r w:rsidR="006A1246" w:rsidRPr="00D33F46">
        <w:rPr>
          <w:rFonts w:ascii="Times New Roman" w:hAnsi="Times New Roman" w:cs="Times New Roman"/>
          <w:i/>
          <w:spacing w:val="-1"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nghiệp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và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Phát</w:t>
      </w:r>
      <w:proofErr w:type="spellEnd"/>
      <w:r w:rsidR="006A1246" w:rsidRPr="00D33F46">
        <w:rPr>
          <w:rFonts w:ascii="Times New Roman" w:hAnsi="Times New Roman" w:cs="Times New Roman"/>
          <w:i/>
          <w:spacing w:val="-1"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triển</w:t>
      </w:r>
      <w:proofErr w:type="spellEnd"/>
      <w:r w:rsidR="006A1246" w:rsidRPr="00D33F46">
        <w:rPr>
          <w:rFonts w:ascii="Times New Roman" w:hAnsi="Times New Roman" w:cs="Times New Roman"/>
          <w:i/>
          <w:spacing w:val="-1"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nông</w:t>
      </w:r>
      <w:proofErr w:type="spellEnd"/>
      <w:r w:rsidR="006A1246" w:rsidRPr="00D33F46">
        <w:rPr>
          <w:rFonts w:ascii="Times New Roman" w:hAnsi="Times New Roman" w:cs="Times New Roman"/>
          <w:i/>
          <w:spacing w:val="-2"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thôn</w:t>
      </w:r>
      <w:proofErr w:type="spellEnd"/>
      <w:r w:rsidR="006A1246" w:rsidRPr="00D33F46">
        <w:rPr>
          <w:rFonts w:ascii="Times New Roman" w:hAnsi="Times New Roman" w:cs="Times New Roman"/>
          <w:i/>
          <w:spacing w:val="-1"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quy</w:t>
      </w:r>
      <w:proofErr w:type="spellEnd"/>
      <w:r w:rsidR="006A1246" w:rsidRPr="00D33F46">
        <w:rPr>
          <w:rFonts w:ascii="Times New Roman" w:hAnsi="Times New Roman" w:cs="Times New Roman"/>
          <w:i/>
          <w:spacing w:val="-1"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định</w:t>
      </w:r>
      <w:proofErr w:type="spellEnd"/>
      <w:r w:rsidR="006A1246" w:rsidRPr="00D33F46">
        <w:rPr>
          <w:rFonts w:ascii="Times New Roman" w:hAnsi="Times New Roman" w:cs="Times New Roman"/>
          <w:i/>
          <w:spacing w:val="-2"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về</w:t>
      </w:r>
      <w:proofErr w:type="spellEnd"/>
      <w:r w:rsidR="006A1246" w:rsidRPr="00D33F46">
        <w:rPr>
          <w:rFonts w:ascii="Times New Roman" w:hAnsi="Times New Roman" w:cs="Times New Roman"/>
          <w:i/>
          <w:spacing w:val="-2"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xây</w:t>
      </w:r>
      <w:proofErr w:type="spellEnd"/>
      <w:r w:rsidR="006A1246" w:rsidRPr="00D33F46">
        <w:rPr>
          <w:rFonts w:ascii="Times New Roman" w:hAnsi="Times New Roman" w:cs="Times New Roman"/>
          <w:i/>
          <w:spacing w:val="-3"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dựng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>,</w:t>
      </w:r>
      <w:r w:rsidR="006A1246" w:rsidRPr="00D33F46">
        <w:rPr>
          <w:rFonts w:ascii="Times New Roman" w:hAnsi="Times New Roman" w:cs="Times New Roman"/>
          <w:i/>
          <w:spacing w:val="-1"/>
          <w:sz w:val="28"/>
        </w:rPr>
        <w:t xml:space="preserve"> </w:t>
      </w:r>
      <w:r w:rsidR="006A1246" w:rsidRPr="00D33F46">
        <w:rPr>
          <w:rFonts w:ascii="Times New Roman" w:hAnsi="Times New Roman" w:cs="Times New Roman"/>
          <w:i/>
          <w:sz w:val="28"/>
        </w:rPr>
        <w:t>ban</w:t>
      </w:r>
      <w:r w:rsidR="006A1246" w:rsidRPr="00D33F46">
        <w:rPr>
          <w:rFonts w:ascii="Times New Roman" w:hAnsi="Times New Roman" w:cs="Times New Roman"/>
          <w:i/>
          <w:spacing w:val="-1"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hành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định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mức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kinh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tế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 -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kỹ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thuật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sản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phẩm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,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dịch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vụ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công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 do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Bộ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Nông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nghiệp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và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Phát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triển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nông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thôn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6A1246" w:rsidRPr="00D33F46">
        <w:rPr>
          <w:rFonts w:ascii="Times New Roman" w:hAnsi="Times New Roman" w:cs="Times New Roman"/>
          <w:i/>
          <w:sz w:val="28"/>
        </w:rPr>
        <w:t>quản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proofErr w:type="gramStart"/>
      <w:r w:rsidR="006A1246" w:rsidRPr="00D33F46">
        <w:rPr>
          <w:rFonts w:ascii="Times New Roman" w:hAnsi="Times New Roman" w:cs="Times New Roman"/>
          <w:i/>
          <w:sz w:val="28"/>
        </w:rPr>
        <w:t>lý</w:t>
      </w:r>
      <w:proofErr w:type="spellEnd"/>
      <w:r w:rsidR="006A1246" w:rsidRPr="00D33F46">
        <w:rPr>
          <w:rFonts w:ascii="Times New Roman" w:hAnsi="Times New Roman" w:cs="Times New Roman"/>
          <w:i/>
          <w:sz w:val="28"/>
        </w:rPr>
        <w:t>;</w:t>
      </w:r>
      <w:proofErr w:type="gramEnd"/>
    </w:p>
    <w:p w14:paraId="178B56C6" w14:textId="5BAA2A86" w:rsidR="006A1246" w:rsidRPr="001250A8" w:rsidRDefault="006A1246" w:rsidP="006A1246">
      <w:pPr>
        <w:shd w:val="clear" w:color="auto" w:fill="FFFFFF"/>
        <w:spacing w:before="80" w:after="80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Căn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cứ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Nghị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quyết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số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27/2023/NQ-HĐND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ngày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08</w:t>
      </w:r>
      <w:r w:rsidR="004C1E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4C1E82">
        <w:rPr>
          <w:rFonts w:ascii="Times New Roman" w:hAnsi="Times New Roman" w:cs="Times New Roman"/>
          <w:i/>
          <w:sz w:val="28"/>
          <w:szCs w:val="28"/>
        </w:rPr>
        <w:t>tháng</w:t>
      </w:r>
      <w:proofErr w:type="spellEnd"/>
      <w:r w:rsidR="004C1E8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250A8">
        <w:rPr>
          <w:rFonts w:ascii="Times New Roman" w:hAnsi="Times New Roman" w:cs="Times New Roman"/>
          <w:i/>
          <w:sz w:val="28"/>
          <w:szCs w:val="28"/>
        </w:rPr>
        <w:t>12</w:t>
      </w:r>
      <w:r w:rsidR="004C1E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4C1E82">
        <w:rPr>
          <w:rFonts w:ascii="Times New Roman" w:hAnsi="Times New Roman" w:cs="Times New Roman"/>
          <w:i/>
          <w:sz w:val="28"/>
          <w:szCs w:val="28"/>
        </w:rPr>
        <w:t>năm</w:t>
      </w:r>
      <w:proofErr w:type="spellEnd"/>
      <w:r w:rsidR="004C1E8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250A8">
        <w:rPr>
          <w:rFonts w:ascii="Times New Roman" w:hAnsi="Times New Roman" w:cs="Times New Roman"/>
          <w:i/>
          <w:sz w:val="28"/>
          <w:szCs w:val="28"/>
        </w:rPr>
        <w:t xml:space="preserve">2023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của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Hội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đồng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nhân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dân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tỉnh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bổ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sung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các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1250A8">
        <w:rPr>
          <w:rFonts w:ascii="Times New Roman" w:hAnsi="Times New Roman" w:cs="Times New Roman"/>
          <w:i/>
          <w:sz w:val="28"/>
          <w:szCs w:val="28"/>
        </w:rPr>
        <w:t>danh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mục</w:t>
      </w:r>
      <w:proofErr w:type="spellEnd"/>
      <w:proofErr w:type="gram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spellStart"/>
      <w:proofErr w:type="gramStart"/>
      <w:r w:rsidRPr="001250A8">
        <w:rPr>
          <w:rFonts w:ascii="Times New Roman" w:hAnsi="Times New Roman" w:cs="Times New Roman"/>
          <w:i/>
          <w:sz w:val="28"/>
          <w:szCs w:val="28"/>
        </w:rPr>
        <w:t>sự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nghiệp</w:t>
      </w:r>
      <w:proofErr w:type="spellEnd"/>
      <w:proofErr w:type="gram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1250A8">
        <w:rPr>
          <w:rFonts w:ascii="Times New Roman" w:hAnsi="Times New Roman" w:cs="Times New Roman"/>
          <w:i/>
          <w:sz w:val="28"/>
          <w:szCs w:val="28"/>
        </w:rPr>
        <w:t>công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sử</w:t>
      </w:r>
      <w:proofErr w:type="spellEnd"/>
      <w:proofErr w:type="gram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dụng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ngân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sách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nhà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nước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kèm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theo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Nghị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quyết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số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08/2022/NQ-HĐND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ngày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12</w:t>
      </w:r>
      <w:r w:rsidR="004C1E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4C1E82">
        <w:rPr>
          <w:rFonts w:ascii="Times New Roman" w:hAnsi="Times New Roman" w:cs="Times New Roman"/>
          <w:i/>
          <w:sz w:val="28"/>
          <w:szCs w:val="28"/>
        </w:rPr>
        <w:t>tháng</w:t>
      </w:r>
      <w:proofErr w:type="spellEnd"/>
      <w:r w:rsidR="004C1E8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250A8">
        <w:rPr>
          <w:rFonts w:ascii="Times New Roman" w:hAnsi="Times New Roman" w:cs="Times New Roman"/>
          <w:i/>
          <w:sz w:val="28"/>
          <w:szCs w:val="28"/>
        </w:rPr>
        <w:t>7</w:t>
      </w:r>
      <w:r w:rsidR="004C1E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4C1E82">
        <w:rPr>
          <w:rFonts w:ascii="Times New Roman" w:hAnsi="Times New Roman" w:cs="Times New Roman"/>
          <w:i/>
          <w:sz w:val="28"/>
          <w:szCs w:val="28"/>
        </w:rPr>
        <w:t>năm</w:t>
      </w:r>
      <w:proofErr w:type="spellEnd"/>
      <w:r w:rsidR="004C1E8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250A8">
        <w:rPr>
          <w:rFonts w:ascii="Times New Roman" w:hAnsi="Times New Roman" w:cs="Times New Roman"/>
          <w:i/>
          <w:sz w:val="28"/>
          <w:szCs w:val="28"/>
        </w:rPr>
        <w:t xml:space="preserve">2022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của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Hội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đồng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nhân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dân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250A8">
        <w:rPr>
          <w:rFonts w:ascii="Times New Roman" w:hAnsi="Times New Roman" w:cs="Times New Roman"/>
          <w:i/>
          <w:sz w:val="28"/>
          <w:szCs w:val="28"/>
        </w:rPr>
        <w:t>tỉnh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 xml:space="preserve"> Bình </w:t>
      </w:r>
      <w:proofErr w:type="spellStart"/>
      <w:proofErr w:type="gramStart"/>
      <w:r w:rsidRPr="001250A8">
        <w:rPr>
          <w:rFonts w:ascii="Times New Roman" w:hAnsi="Times New Roman" w:cs="Times New Roman"/>
          <w:i/>
          <w:sz w:val="28"/>
          <w:szCs w:val="28"/>
        </w:rPr>
        <w:t>Phước</w:t>
      </w:r>
      <w:proofErr w:type="spellEnd"/>
      <w:r w:rsidRPr="001250A8">
        <w:rPr>
          <w:rFonts w:ascii="Times New Roman" w:hAnsi="Times New Roman" w:cs="Times New Roman"/>
          <w:i/>
          <w:sz w:val="28"/>
          <w:szCs w:val="28"/>
        </w:rPr>
        <w:t>;</w:t>
      </w:r>
      <w:proofErr w:type="gramEnd"/>
    </w:p>
    <w:p w14:paraId="5EC67830" w14:textId="5676F1A5" w:rsidR="003B2FD7" w:rsidRDefault="00D76F0D" w:rsidP="00E841F1">
      <w:pPr>
        <w:shd w:val="clear" w:color="auto" w:fill="FFFFFF"/>
        <w:spacing w:before="80" w:after="0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Theo </w:t>
      </w:r>
      <w:proofErr w:type="spellStart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>đề</w:t>
      </w:r>
      <w:proofErr w:type="spellEnd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>nghị</w:t>
      </w:r>
      <w:proofErr w:type="spellEnd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>của</w:t>
      </w:r>
      <w:proofErr w:type="spellEnd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>Giám</w:t>
      </w:r>
      <w:proofErr w:type="spellEnd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>đốc</w:t>
      </w:r>
      <w:proofErr w:type="spellEnd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>Sở</w:t>
      </w:r>
      <w:proofErr w:type="spellEnd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>Nông</w:t>
      </w:r>
      <w:proofErr w:type="spellEnd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>nghiệp</w:t>
      </w:r>
      <w:proofErr w:type="spellEnd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>và</w:t>
      </w:r>
      <w:proofErr w:type="spellEnd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6A1246">
        <w:rPr>
          <w:rFonts w:ascii="Times New Roman" w:hAnsi="Times New Roman" w:cs="Times New Roman"/>
          <w:i/>
          <w:iCs/>
          <w:sz w:val="28"/>
          <w:szCs w:val="28"/>
        </w:rPr>
        <w:t>Môi</w:t>
      </w:r>
      <w:proofErr w:type="spellEnd"/>
      <w:r w:rsidR="006A124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6A1246">
        <w:rPr>
          <w:rFonts w:ascii="Times New Roman" w:hAnsi="Times New Roman" w:cs="Times New Roman"/>
          <w:i/>
          <w:iCs/>
          <w:sz w:val="28"/>
          <w:szCs w:val="28"/>
        </w:rPr>
        <w:t>trường</w:t>
      </w:r>
      <w:proofErr w:type="spellEnd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>tại</w:t>
      </w:r>
      <w:proofErr w:type="spellEnd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>Tờ</w:t>
      </w:r>
      <w:proofErr w:type="spellEnd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>trình</w:t>
      </w:r>
      <w:proofErr w:type="spellEnd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>số</w:t>
      </w:r>
      <w:proofErr w:type="spellEnd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    /</w:t>
      </w:r>
      <w:proofErr w:type="spellStart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>TTr</w:t>
      </w:r>
      <w:proofErr w:type="spellEnd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>-SNN</w:t>
      </w:r>
      <w:r w:rsidR="006A1246">
        <w:rPr>
          <w:rFonts w:ascii="Times New Roman" w:hAnsi="Times New Roman" w:cs="Times New Roman"/>
          <w:i/>
          <w:iCs/>
          <w:sz w:val="28"/>
          <w:szCs w:val="28"/>
        </w:rPr>
        <w:t>MT</w:t>
      </w:r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>ngày</w:t>
      </w:r>
      <w:proofErr w:type="spellEnd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   </w:t>
      </w:r>
      <w:proofErr w:type="spellStart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>tháng</w:t>
      </w:r>
      <w:proofErr w:type="spellEnd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    </w:t>
      </w:r>
      <w:proofErr w:type="spellStart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>năm</w:t>
      </w:r>
      <w:proofErr w:type="spellEnd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>202</w:t>
      </w:r>
      <w:r w:rsidR="006A1246">
        <w:rPr>
          <w:rFonts w:ascii="Times New Roman" w:hAnsi="Times New Roman" w:cs="Times New Roman"/>
          <w:i/>
          <w:iCs/>
          <w:sz w:val="28"/>
          <w:szCs w:val="28"/>
        </w:rPr>
        <w:t>5</w:t>
      </w:r>
      <w:r w:rsidR="00F343E0">
        <w:rPr>
          <w:rFonts w:ascii="Times New Roman" w:hAnsi="Times New Roman" w:cs="Times New Roman"/>
          <w:i/>
          <w:iCs/>
          <w:sz w:val="28"/>
          <w:szCs w:val="28"/>
        </w:rPr>
        <w:t>;</w:t>
      </w:r>
      <w:proofErr w:type="gramEnd"/>
      <w:r w:rsidR="006A1246" w:rsidRPr="00280C5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6F32D2CE" w14:textId="05CC85F7" w:rsidR="00CE3B1A" w:rsidRDefault="00D76F0D" w:rsidP="00CE3B1A">
      <w:pPr>
        <w:spacing w:before="80" w:after="120" w:line="240" w:lineRule="auto"/>
        <w:ind w:firstLine="720"/>
        <w:jc w:val="both"/>
        <w:rPr>
          <w:rFonts w:ascii="Times New Roman" w:hAnsi="Times New Roman" w:cs="Times New Roman"/>
          <w:i/>
          <w:sz w:val="28"/>
        </w:rPr>
      </w:pPr>
      <w:proofErr w:type="spellStart"/>
      <w:r w:rsidRPr="004A5A15">
        <w:rPr>
          <w:rFonts w:ascii="Times New Roman" w:hAnsi="Times New Roman" w:cs="Times New Roman"/>
          <w:i/>
          <w:sz w:val="28"/>
        </w:rPr>
        <w:t>Uỷ</w:t>
      </w:r>
      <w:proofErr w:type="spellEnd"/>
      <w:r w:rsidRPr="004A5A15">
        <w:rPr>
          <w:rFonts w:ascii="Times New Roman" w:hAnsi="Times New Roman" w:cs="Times New Roman"/>
          <w:i/>
          <w:sz w:val="28"/>
          <w:lang w:val="vi-VN"/>
        </w:rPr>
        <w:t xml:space="preserve"> ban nhân dân tỉnh ban hành </w:t>
      </w:r>
      <w:proofErr w:type="spellStart"/>
      <w:r w:rsidRPr="004A5A15">
        <w:rPr>
          <w:rFonts w:ascii="Times New Roman" w:hAnsi="Times New Roman" w:cs="Times New Roman"/>
          <w:i/>
          <w:sz w:val="28"/>
        </w:rPr>
        <w:t>Quyết</w:t>
      </w:r>
      <w:proofErr w:type="spellEnd"/>
      <w:r w:rsidRPr="004A5A15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4A5A15">
        <w:rPr>
          <w:rFonts w:ascii="Times New Roman" w:hAnsi="Times New Roman" w:cs="Times New Roman"/>
          <w:i/>
          <w:sz w:val="28"/>
        </w:rPr>
        <w:t>định</w:t>
      </w:r>
      <w:proofErr w:type="spellEnd"/>
      <w:r w:rsidRPr="004A5A15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4A5A15">
        <w:rPr>
          <w:rFonts w:ascii="Times New Roman" w:hAnsi="Times New Roman" w:cs="Times New Roman"/>
          <w:i/>
          <w:sz w:val="28"/>
        </w:rPr>
        <w:t>quy</w:t>
      </w:r>
      <w:proofErr w:type="spellEnd"/>
      <w:r w:rsidRPr="004A5A15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4A5A15">
        <w:rPr>
          <w:rFonts w:ascii="Times New Roman" w:hAnsi="Times New Roman" w:cs="Times New Roman"/>
          <w:i/>
          <w:sz w:val="28"/>
        </w:rPr>
        <w:t>định</w:t>
      </w:r>
      <w:proofErr w:type="spellEnd"/>
      <w:r w:rsidRPr="004A5A15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4A5A15">
        <w:rPr>
          <w:rFonts w:ascii="Times New Roman" w:hAnsi="Times New Roman" w:cs="Times New Roman"/>
          <w:i/>
          <w:sz w:val="28"/>
        </w:rPr>
        <w:t>định</w:t>
      </w:r>
      <w:proofErr w:type="spellEnd"/>
      <w:r w:rsidRPr="004A5A15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4A5A15">
        <w:rPr>
          <w:rFonts w:ascii="Times New Roman" w:hAnsi="Times New Roman" w:cs="Times New Roman"/>
          <w:i/>
          <w:sz w:val="28"/>
        </w:rPr>
        <w:t>mức</w:t>
      </w:r>
      <w:proofErr w:type="spellEnd"/>
      <w:r w:rsidRPr="004A5A15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4A5A15">
        <w:rPr>
          <w:rFonts w:ascii="Times New Roman" w:hAnsi="Times New Roman" w:cs="Times New Roman"/>
          <w:i/>
          <w:sz w:val="28"/>
        </w:rPr>
        <w:t>kinh</w:t>
      </w:r>
      <w:proofErr w:type="spellEnd"/>
      <w:r w:rsidRPr="004A5A15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4A5A15">
        <w:rPr>
          <w:rFonts w:ascii="Times New Roman" w:hAnsi="Times New Roman" w:cs="Times New Roman"/>
          <w:i/>
          <w:sz w:val="28"/>
        </w:rPr>
        <w:t>tế</w:t>
      </w:r>
      <w:proofErr w:type="spellEnd"/>
      <w:r w:rsidRPr="004A5A15">
        <w:rPr>
          <w:rFonts w:ascii="Times New Roman" w:hAnsi="Times New Roman" w:cs="Times New Roman"/>
          <w:i/>
          <w:sz w:val="28"/>
        </w:rPr>
        <w:t xml:space="preserve"> - </w:t>
      </w:r>
      <w:proofErr w:type="spellStart"/>
      <w:r w:rsidRPr="004A5A15">
        <w:rPr>
          <w:rFonts w:ascii="Times New Roman" w:hAnsi="Times New Roman" w:cs="Times New Roman"/>
          <w:i/>
          <w:sz w:val="28"/>
        </w:rPr>
        <w:t>kỹ</w:t>
      </w:r>
      <w:proofErr w:type="spellEnd"/>
      <w:r w:rsidRPr="004A5A15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4A5A15">
        <w:rPr>
          <w:rFonts w:ascii="Times New Roman" w:hAnsi="Times New Roman" w:cs="Times New Roman"/>
          <w:i/>
          <w:sz w:val="28"/>
        </w:rPr>
        <w:t>thuật</w:t>
      </w:r>
      <w:proofErr w:type="spellEnd"/>
      <w:r w:rsidRPr="004A5A15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D76F0D">
        <w:rPr>
          <w:rFonts w:ascii="Times New Roman" w:hAnsi="Times New Roman"/>
          <w:i/>
          <w:iCs/>
          <w:sz w:val="28"/>
          <w:szCs w:val="28"/>
        </w:rPr>
        <w:t>sản</w:t>
      </w:r>
      <w:proofErr w:type="spellEnd"/>
      <w:r w:rsidRPr="00D76F0D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D76F0D">
        <w:rPr>
          <w:rFonts w:ascii="Times New Roman" w:hAnsi="Times New Roman"/>
          <w:i/>
          <w:iCs/>
          <w:sz w:val="28"/>
          <w:szCs w:val="28"/>
        </w:rPr>
        <w:t>xuất</w:t>
      </w:r>
      <w:proofErr w:type="spellEnd"/>
      <w:r w:rsidRPr="00D76F0D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D76F0D">
        <w:rPr>
          <w:rFonts w:ascii="Times New Roman" w:hAnsi="Times New Roman"/>
          <w:i/>
          <w:iCs/>
          <w:sz w:val="28"/>
          <w:szCs w:val="28"/>
        </w:rPr>
        <w:t>giống</w:t>
      </w:r>
      <w:proofErr w:type="spellEnd"/>
      <w:r w:rsidRPr="00D76F0D">
        <w:rPr>
          <w:rFonts w:ascii="Times New Roman" w:hAnsi="Times New Roman"/>
          <w:i/>
          <w:iCs/>
          <w:sz w:val="28"/>
          <w:szCs w:val="28"/>
        </w:rPr>
        <w:t xml:space="preserve">, </w:t>
      </w:r>
      <w:proofErr w:type="spellStart"/>
      <w:r w:rsidRPr="00D76F0D">
        <w:rPr>
          <w:rFonts w:ascii="Times New Roman" w:hAnsi="Times New Roman"/>
          <w:i/>
          <w:iCs/>
          <w:sz w:val="28"/>
          <w:szCs w:val="28"/>
        </w:rPr>
        <w:t>trồng</w:t>
      </w:r>
      <w:proofErr w:type="spellEnd"/>
      <w:r w:rsidRPr="00D76F0D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D76F0D">
        <w:rPr>
          <w:rFonts w:ascii="Times New Roman" w:hAnsi="Times New Roman"/>
          <w:i/>
          <w:iCs/>
          <w:sz w:val="28"/>
          <w:szCs w:val="28"/>
        </w:rPr>
        <w:t>một</w:t>
      </w:r>
      <w:proofErr w:type="spellEnd"/>
      <w:r w:rsidRPr="00D76F0D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D76F0D">
        <w:rPr>
          <w:rFonts w:ascii="Times New Roman" w:hAnsi="Times New Roman"/>
          <w:i/>
          <w:iCs/>
          <w:sz w:val="28"/>
          <w:szCs w:val="28"/>
        </w:rPr>
        <w:t>số</w:t>
      </w:r>
      <w:proofErr w:type="spellEnd"/>
      <w:r w:rsidRPr="00D76F0D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D76F0D">
        <w:rPr>
          <w:rFonts w:ascii="Times New Roman" w:hAnsi="Times New Roman"/>
          <w:i/>
          <w:iCs/>
          <w:sz w:val="28"/>
          <w:szCs w:val="28"/>
        </w:rPr>
        <w:t>loại</w:t>
      </w:r>
      <w:proofErr w:type="spellEnd"/>
      <w:r w:rsidRPr="00D76F0D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D76F0D">
        <w:rPr>
          <w:rFonts w:ascii="Times New Roman" w:hAnsi="Times New Roman"/>
          <w:i/>
          <w:iCs/>
          <w:sz w:val="28"/>
          <w:szCs w:val="28"/>
        </w:rPr>
        <w:t>cây</w:t>
      </w:r>
      <w:proofErr w:type="spellEnd"/>
      <w:r w:rsidRPr="00D76F0D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D76F0D">
        <w:rPr>
          <w:rFonts w:ascii="Times New Roman" w:hAnsi="Times New Roman"/>
          <w:i/>
          <w:iCs/>
          <w:sz w:val="28"/>
          <w:szCs w:val="28"/>
        </w:rPr>
        <w:t>trồng</w:t>
      </w:r>
      <w:proofErr w:type="spellEnd"/>
      <w:r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5A15">
        <w:rPr>
          <w:rFonts w:ascii="Times New Roman" w:hAnsi="Times New Roman" w:cs="Times New Roman"/>
          <w:i/>
          <w:sz w:val="28"/>
        </w:rPr>
        <w:t>được</w:t>
      </w:r>
      <w:proofErr w:type="spellEnd"/>
      <w:r w:rsidRPr="004A5A15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4A5A15">
        <w:rPr>
          <w:rFonts w:ascii="Times New Roman" w:hAnsi="Times New Roman" w:cs="Times New Roman"/>
          <w:i/>
          <w:sz w:val="28"/>
        </w:rPr>
        <w:t>áp</w:t>
      </w:r>
      <w:proofErr w:type="spellEnd"/>
      <w:r w:rsidRPr="004A5A15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4A5A15">
        <w:rPr>
          <w:rFonts w:ascii="Times New Roman" w:hAnsi="Times New Roman" w:cs="Times New Roman"/>
          <w:i/>
          <w:sz w:val="28"/>
        </w:rPr>
        <w:t>dụng</w:t>
      </w:r>
      <w:proofErr w:type="spellEnd"/>
      <w:r w:rsidRPr="004A5A15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4A5A15">
        <w:rPr>
          <w:rFonts w:ascii="Times New Roman" w:hAnsi="Times New Roman" w:cs="Times New Roman"/>
          <w:i/>
          <w:sz w:val="28"/>
        </w:rPr>
        <w:t>trong</w:t>
      </w:r>
      <w:proofErr w:type="spellEnd"/>
      <w:r w:rsidRPr="004A5A15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3D1675">
        <w:rPr>
          <w:rFonts w:ascii="Times New Roman" w:hAnsi="Times New Roman" w:cs="Times New Roman"/>
          <w:i/>
          <w:sz w:val="28"/>
        </w:rPr>
        <w:t>lĩnh</w:t>
      </w:r>
      <w:proofErr w:type="spellEnd"/>
      <w:r w:rsidR="003D1675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3D1675">
        <w:rPr>
          <w:rFonts w:ascii="Times New Roman" w:hAnsi="Times New Roman" w:cs="Times New Roman"/>
          <w:i/>
          <w:sz w:val="28"/>
        </w:rPr>
        <w:t>vực</w:t>
      </w:r>
      <w:proofErr w:type="spellEnd"/>
      <w:r w:rsidRPr="004A5A15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461EB0">
        <w:rPr>
          <w:rFonts w:ascii="Times New Roman" w:hAnsi="Times New Roman" w:cs="Times New Roman"/>
          <w:i/>
          <w:sz w:val="28"/>
        </w:rPr>
        <w:t>sản</w:t>
      </w:r>
      <w:proofErr w:type="spellEnd"/>
      <w:r w:rsidR="00461EB0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461EB0">
        <w:rPr>
          <w:rFonts w:ascii="Times New Roman" w:hAnsi="Times New Roman" w:cs="Times New Roman"/>
          <w:i/>
          <w:sz w:val="28"/>
        </w:rPr>
        <w:t>xuất</w:t>
      </w:r>
      <w:proofErr w:type="spellEnd"/>
      <w:r w:rsidR="00461EB0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461EB0">
        <w:rPr>
          <w:rFonts w:ascii="Times New Roman" w:hAnsi="Times New Roman" w:cs="Times New Roman"/>
          <w:i/>
          <w:sz w:val="28"/>
        </w:rPr>
        <w:t>giống</w:t>
      </w:r>
      <w:proofErr w:type="spellEnd"/>
      <w:r w:rsidR="00461EB0">
        <w:rPr>
          <w:rFonts w:ascii="Times New Roman" w:hAnsi="Times New Roman" w:cs="Times New Roman"/>
          <w:i/>
          <w:sz w:val="28"/>
        </w:rPr>
        <w:t xml:space="preserve">, </w:t>
      </w:r>
      <w:proofErr w:type="spellStart"/>
      <w:r w:rsidR="00461EB0">
        <w:rPr>
          <w:rFonts w:ascii="Times New Roman" w:hAnsi="Times New Roman" w:cs="Times New Roman"/>
          <w:i/>
          <w:sz w:val="28"/>
        </w:rPr>
        <w:t>trồng</w:t>
      </w:r>
      <w:proofErr w:type="spellEnd"/>
      <w:r w:rsidR="00461EB0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461EB0">
        <w:rPr>
          <w:rFonts w:ascii="Times New Roman" w:hAnsi="Times New Roman" w:cs="Times New Roman"/>
          <w:i/>
          <w:sz w:val="28"/>
        </w:rPr>
        <w:t>một</w:t>
      </w:r>
      <w:proofErr w:type="spellEnd"/>
      <w:r w:rsidR="00461EB0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461EB0">
        <w:rPr>
          <w:rFonts w:ascii="Times New Roman" w:hAnsi="Times New Roman" w:cs="Times New Roman"/>
          <w:i/>
          <w:sz w:val="28"/>
        </w:rPr>
        <w:t>số</w:t>
      </w:r>
      <w:proofErr w:type="spellEnd"/>
      <w:r w:rsidR="00461EB0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461EB0">
        <w:rPr>
          <w:rFonts w:ascii="Times New Roman" w:hAnsi="Times New Roman" w:cs="Times New Roman"/>
          <w:i/>
          <w:sz w:val="28"/>
        </w:rPr>
        <w:t>loại</w:t>
      </w:r>
      <w:proofErr w:type="spellEnd"/>
      <w:r w:rsidR="00461EB0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461EB0">
        <w:rPr>
          <w:rFonts w:ascii="Times New Roman" w:hAnsi="Times New Roman" w:cs="Times New Roman"/>
          <w:i/>
          <w:sz w:val="28"/>
        </w:rPr>
        <w:t>cây</w:t>
      </w:r>
      <w:proofErr w:type="spellEnd"/>
      <w:r w:rsidR="00461EB0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461EB0">
        <w:rPr>
          <w:rFonts w:ascii="Times New Roman" w:hAnsi="Times New Roman" w:cs="Times New Roman"/>
          <w:i/>
          <w:sz w:val="28"/>
        </w:rPr>
        <w:t>trồng</w:t>
      </w:r>
      <w:proofErr w:type="spellEnd"/>
      <w:r w:rsidR="00F518DD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F518DD">
        <w:rPr>
          <w:rFonts w:ascii="Times New Roman" w:hAnsi="Times New Roman" w:cs="Times New Roman"/>
          <w:i/>
          <w:sz w:val="28"/>
        </w:rPr>
        <w:t>và</w:t>
      </w:r>
      <w:proofErr w:type="spellEnd"/>
      <w:r w:rsidR="00F518DD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4A5A15">
        <w:rPr>
          <w:rFonts w:ascii="Times New Roman" w:hAnsi="Times New Roman" w:cs="Times New Roman"/>
          <w:i/>
          <w:sz w:val="28"/>
        </w:rPr>
        <w:t>sử</w:t>
      </w:r>
      <w:proofErr w:type="spellEnd"/>
      <w:r w:rsidRPr="004A5A15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4A5A15">
        <w:rPr>
          <w:rFonts w:ascii="Times New Roman" w:hAnsi="Times New Roman" w:cs="Times New Roman"/>
          <w:i/>
          <w:sz w:val="28"/>
        </w:rPr>
        <w:t>dụng</w:t>
      </w:r>
      <w:proofErr w:type="spellEnd"/>
      <w:r w:rsidRPr="004A5A15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4A5A15">
        <w:rPr>
          <w:rFonts w:ascii="Times New Roman" w:hAnsi="Times New Roman" w:cs="Times New Roman"/>
          <w:i/>
          <w:sz w:val="28"/>
        </w:rPr>
        <w:t>nguồn</w:t>
      </w:r>
      <w:proofErr w:type="spellEnd"/>
      <w:r w:rsidRPr="004A5A15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4A5A15">
        <w:rPr>
          <w:rFonts w:ascii="Times New Roman" w:hAnsi="Times New Roman" w:cs="Times New Roman"/>
          <w:i/>
          <w:sz w:val="28"/>
        </w:rPr>
        <w:t>ngân</w:t>
      </w:r>
      <w:proofErr w:type="spellEnd"/>
      <w:r w:rsidRPr="004A5A15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4A5A15">
        <w:rPr>
          <w:rFonts w:ascii="Times New Roman" w:hAnsi="Times New Roman" w:cs="Times New Roman"/>
          <w:i/>
          <w:sz w:val="28"/>
        </w:rPr>
        <w:t>sách</w:t>
      </w:r>
      <w:proofErr w:type="spellEnd"/>
      <w:r w:rsidRPr="004A5A15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4A5A15">
        <w:rPr>
          <w:rFonts w:ascii="Times New Roman" w:hAnsi="Times New Roman" w:cs="Times New Roman"/>
          <w:i/>
          <w:sz w:val="28"/>
        </w:rPr>
        <w:t>nhà</w:t>
      </w:r>
      <w:proofErr w:type="spellEnd"/>
      <w:r w:rsidRPr="004A5A15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4A5A15">
        <w:rPr>
          <w:rFonts w:ascii="Times New Roman" w:hAnsi="Times New Roman" w:cs="Times New Roman"/>
          <w:i/>
          <w:sz w:val="28"/>
        </w:rPr>
        <w:t>nước</w:t>
      </w:r>
      <w:proofErr w:type="spellEnd"/>
      <w:r w:rsidRPr="004A5A15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4A5A15">
        <w:rPr>
          <w:rFonts w:ascii="Times New Roman" w:hAnsi="Times New Roman" w:cs="Times New Roman"/>
          <w:i/>
          <w:sz w:val="28"/>
        </w:rPr>
        <w:t>trên</w:t>
      </w:r>
      <w:proofErr w:type="spellEnd"/>
      <w:r w:rsidRPr="004A5A15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4A5A15">
        <w:rPr>
          <w:rFonts w:ascii="Times New Roman" w:hAnsi="Times New Roman" w:cs="Times New Roman"/>
          <w:i/>
          <w:sz w:val="28"/>
        </w:rPr>
        <w:t>địa</w:t>
      </w:r>
      <w:proofErr w:type="spellEnd"/>
      <w:r w:rsidRPr="004A5A15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4A5A15">
        <w:rPr>
          <w:rFonts w:ascii="Times New Roman" w:hAnsi="Times New Roman" w:cs="Times New Roman"/>
          <w:i/>
          <w:sz w:val="28"/>
        </w:rPr>
        <w:t>bàn</w:t>
      </w:r>
      <w:proofErr w:type="spellEnd"/>
      <w:r w:rsidRPr="004A5A15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4A5A15">
        <w:rPr>
          <w:rFonts w:ascii="Times New Roman" w:hAnsi="Times New Roman" w:cs="Times New Roman"/>
          <w:i/>
          <w:sz w:val="28"/>
        </w:rPr>
        <w:t>tỉnh</w:t>
      </w:r>
      <w:proofErr w:type="spellEnd"/>
      <w:r w:rsidRPr="004A5A15">
        <w:rPr>
          <w:rFonts w:ascii="Times New Roman" w:hAnsi="Times New Roman" w:cs="Times New Roman"/>
          <w:i/>
          <w:sz w:val="28"/>
        </w:rPr>
        <w:t xml:space="preserve"> Bình </w:t>
      </w:r>
      <w:proofErr w:type="spellStart"/>
      <w:r w:rsidRPr="004A5A15">
        <w:rPr>
          <w:rFonts w:ascii="Times New Roman" w:hAnsi="Times New Roman" w:cs="Times New Roman"/>
          <w:i/>
          <w:sz w:val="28"/>
        </w:rPr>
        <w:t>Phước</w:t>
      </w:r>
      <w:proofErr w:type="spellEnd"/>
      <w:r w:rsidRPr="004A5A15">
        <w:rPr>
          <w:rFonts w:ascii="Times New Roman" w:hAnsi="Times New Roman" w:cs="Times New Roman"/>
          <w:i/>
          <w:sz w:val="28"/>
          <w:lang w:val="vi-VN"/>
        </w:rPr>
        <w:t>.</w:t>
      </w:r>
    </w:p>
    <w:p w14:paraId="5FF9F578" w14:textId="05E64D5E" w:rsidR="00987DC4" w:rsidRPr="004A738A" w:rsidRDefault="00BC366C" w:rsidP="00CE3B1A">
      <w:pPr>
        <w:spacing w:before="80" w:after="12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4A738A">
        <w:rPr>
          <w:rFonts w:ascii="Times New Roman" w:hAnsi="Times New Roman" w:cs="Times New Roman"/>
          <w:b/>
          <w:bCs/>
          <w:sz w:val="28"/>
          <w:szCs w:val="28"/>
        </w:rPr>
        <w:lastRenderedPageBreak/>
        <w:t>Điều</w:t>
      </w:r>
      <w:proofErr w:type="spellEnd"/>
      <w:r w:rsidRPr="004A738A">
        <w:rPr>
          <w:rFonts w:ascii="Times New Roman" w:hAnsi="Times New Roman" w:cs="Times New Roman"/>
          <w:b/>
          <w:bCs/>
          <w:sz w:val="28"/>
          <w:szCs w:val="28"/>
        </w:rPr>
        <w:t xml:space="preserve"> 1.</w:t>
      </w:r>
      <w:r w:rsidR="00987DC4" w:rsidRPr="004A738A">
        <w:rPr>
          <w:rFonts w:ascii="Times New Roman" w:hAnsi="Times New Roman" w:cs="Times New Roman"/>
          <w:sz w:val="28"/>
          <w:szCs w:val="28"/>
        </w:rPr>
        <w:t xml:space="preserve"> </w:t>
      </w:r>
      <w:r w:rsidR="00987DC4" w:rsidRPr="004A738A">
        <w:rPr>
          <w:rFonts w:ascii="Times New Roman" w:hAnsi="Times New Roman" w:cs="Times New Roman"/>
          <w:b/>
          <w:bCs/>
          <w:sz w:val="28"/>
          <w:szCs w:val="28"/>
        </w:rPr>
        <w:t xml:space="preserve">Phạm vi </w:t>
      </w:r>
      <w:proofErr w:type="spellStart"/>
      <w:r w:rsidR="00987DC4" w:rsidRPr="004A738A">
        <w:rPr>
          <w:rFonts w:ascii="Times New Roman" w:hAnsi="Times New Roman" w:cs="Times New Roman"/>
          <w:b/>
          <w:bCs/>
          <w:sz w:val="28"/>
          <w:szCs w:val="28"/>
        </w:rPr>
        <w:t>điều</w:t>
      </w:r>
      <w:proofErr w:type="spellEnd"/>
      <w:r w:rsidR="00987DC4" w:rsidRPr="004A73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87DC4" w:rsidRPr="004A738A">
        <w:rPr>
          <w:rFonts w:ascii="Times New Roman" w:hAnsi="Times New Roman" w:cs="Times New Roman"/>
          <w:b/>
          <w:bCs/>
          <w:sz w:val="28"/>
          <w:szCs w:val="28"/>
        </w:rPr>
        <w:t>chỉnh</w:t>
      </w:r>
      <w:proofErr w:type="spellEnd"/>
      <w:r w:rsidR="00987DC4" w:rsidRPr="004A738A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="00987DC4" w:rsidRPr="004A738A">
        <w:rPr>
          <w:rFonts w:ascii="Times New Roman" w:hAnsi="Times New Roman" w:cs="Times New Roman"/>
          <w:b/>
          <w:bCs/>
          <w:sz w:val="28"/>
          <w:szCs w:val="28"/>
        </w:rPr>
        <w:t>đối</w:t>
      </w:r>
      <w:proofErr w:type="spellEnd"/>
      <w:r w:rsidR="00987DC4" w:rsidRPr="004A73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87DC4" w:rsidRPr="004A738A">
        <w:rPr>
          <w:rFonts w:ascii="Times New Roman" w:hAnsi="Times New Roman" w:cs="Times New Roman"/>
          <w:b/>
          <w:bCs/>
          <w:sz w:val="28"/>
          <w:szCs w:val="28"/>
        </w:rPr>
        <w:t>tượng</w:t>
      </w:r>
      <w:proofErr w:type="spellEnd"/>
      <w:r w:rsidR="00987DC4" w:rsidRPr="004A73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87DC4" w:rsidRPr="004A738A">
        <w:rPr>
          <w:rFonts w:ascii="Times New Roman" w:hAnsi="Times New Roman" w:cs="Times New Roman"/>
          <w:b/>
          <w:bCs/>
          <w:sz w:val="28"/>
          <w:szCs w:val="28"/>
        </w:rPr>
        <w:t>áp</w:t>
      </w:r>
      <w:proofErr w:type="spellEnd"/>
      <w:r w:rsidR="00987DC4" w:rsidRPr="004A73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87DC4" w:rsidRPr="004A738A">
        <w:rPr>
          <w:rFonts w:ascii="Times New Roman" w:hAnsi="Times New Roman" w:cs="Times New Roman"/>
          <w:b/>
          <w:bCs/>
          <w:sz w:val="28"/>
          <w:szCs w:val="28"/>
        </w:rPr>
        <w:t>dụng</w:t>
      </w:r>
      <w:proofErr w:type="spellEnd"/>
    </w:p>
    <w:p w14:paraId="001D31C9" w14:textId="6F7EC893" w:rsidR="002339B1" w:rsidRPr="004A738A" w:rsidRDefault="002339B1" w:rsidP="007152C0">
      <w:pPr>
        <w:spacing w:before="80" w:after="8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738A">
        <w:rPr>
          <w:rFonts w:ascii="Times New Roman" w:hAnsi="Times New Roman" w:cs="Times New Roman"/>
          <w:sz w:val="28"/>
          <w:szCs w:val="28"/>
        </w:rPr>
        <w:t xml:space="preserve">1. </w:t>
      </w:r>
      <w:r w:rsidRPr="004A738A">
        <w:rPr>
          <w:rFonts w:ascii="Times New Roman" w:hAnsi="Times New Roman" w:cs="Times New Roman"/>
          <w:bCs/>
          <w:sz w:val="28"/>
          <w:szCs w:val="28"/>
        </w:rPr>
        <w:t xml:space="preserve">Phạm vi </w:t>
      </w:r>
      <w:proofErr w:type="spellStart"/>
      <w:r w:rsidRPr="004A738A">
        <w:rPr>
          <w:rFonts w:ascii="Times New Roman" w:hAnsi="Times New Roman" w:cs="Times New Roman"/>
          <w:bCs/>
          <w:sz w:val="28"/>
          <w:szCs w:val="28"/>
        </w:rPr>
        <w:t>điều</w:t>
      </w:r>
      <w:proofErr w:type="spellEnd"/>
      <w:r w:rsidRPr="004A738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A738A">
        <w:rPr>
          <w:rFonts w:ascii="Times New Roman" w:hAnsi="Times New Roman" w:cs="Times New Roman"/>
          <w:bCs/>
          <w:sz w:val="28"/>
          <w:szCs w:val="28"/>
        </w:rPr>
        <w:t>chỉnh</w:t>
      </w:r>
      <w:proofErr w:type="spellEnd"/>
    </w:p>
    <w:p w14:paraId="2DEDF3AC" w14:textId="1B472718" w:rsidR="00987DC4" w:rsidRDefault="009227AB" w:rsidP="002762CD">
      <w:pPr>
        <w:spacing w:before="80"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a. </w:t>
      </w:r>
      <w:proofErr w:type="spellStart"/>
      <w:r w:rsidR="00250681">
        <w:rPr>
          <w:rFonts w:ascii="Times New Roman" w:hAnsi="Times New Roman" w:cs="Times New Roman"/>
          <w:sz w:val="28"/>
          <w:szCs w:val="28"/>
        </w:rPr>
        <w:t>Quyết</w:t>
      </w:r>
      <w:proofErr w:type="spellEnd"/>
      <w:r w:rsidR="002506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681">
        <w:rPr>
          <w:rFonts w:ascii="Times New Roman" w:hAnsi="Times New Roman" w:cs="Times New Roman"/>
          <w:sz w:val="28"/>
          <w:szCs w:val="28"/>
        </w:rPr>
        <w:t>định</w:t>
      </w:r>
      <w:proofErr w:type="spellEnd"/>
      <w:r w:rsidR="002506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681">
        <w:rPr>
          <w:rFonts w:ascii="Times New Roman" w:hAnsi="Times New Roman" w:cs="Times New Roman"/>
          <w:sz w:val="28"/>
          <w:szCs w:val="28"/>
        </w:rPr>
        <w:t>này</w:t>
      </w:r>
      <w:proofErr w:type="spellEnd"/>
      <w:r w:rsidR="002506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681">
        <w:rPr>
          <w:rFonts w:ascii="Times New Roman" w:hAnsi="Times New Roman" w:cs="Times New Roman"/>
          <w:sz w:val="28"/>
          <w:szCs w:val="28"/>
        </w:rPr>
        <w:t>quy</w:t>
      </w:r>
      <w:proofErr w:type="spellEnd"/>
      <w:r w:rsidR="002506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681">
        <w:rPr>
          <w:rFonts w:ascii="Times New Roman" w:hAnsi="Times New Roman" w:cs="Times New Roman"/>
          <w:sz w:val="28"/>
          <w:szCs w:val="28"/>
        </w:rPr>
        <w:t>định</w:t>
      </w:r>
      <w:proofErr w:type="spellEnd"/>
      <w:r w:rsidR="002506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681">
        <w:rPr>
          <w:rFonts w:ascii="Times New Roman" w:hAnsi="Times New Roman" w:cs="Times New Roman"/>
          <w:sz w:val="28"/>
          <w:szCs w:val="28"/>
        </w:rPr>
        <w:t>đ</w:t>
      </w:r>
      <w:r w:rsidR="00987DC4" w:rsidRPr="004A738A">
        <w:rPr>
          <w:rFonts w:ascii="Times New Roman" w:hAnsi="Times New Roman" w:cs="Times New Roman"/>
          <w:sz w:val="28"/>
          <w:szCs w:val="28"/>
        </w:rPr>
        <w:t>ịnh</w:t>
      </w:r>
      <w:proofErr w:type="spellEnd"/>
      <w:r w:rsidR="00987DC4"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7DC4" w:rsidRPr="004A738A">
        <w:rPr>
          <w:rFonts w:ascii="Times New Roman" w:hAnsi="Times New Roman" w:cs="Times New Roman"/>
          <w:sz w:val="28"/>
          <w:szCs w:val="28"/>
        </w:rPr>
        <w:t>mức</w:t>
      </w:r>
      <w:proofErr w:type="spellEnd"/>
      <w:r w:rsidR="00987DC4"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7DC4" w:rsidRPr="004A738A">
        <w:rPr>
          <w:rFonts w:ascii="Times New Roman" w:hAnsi="Times New Roman" w:cs="Times New Roman"/>
          <w:sz w:val="28"/>
          <w:szCs w:val="28"/>
        </w:rPr>
        <w:t>kinh</w:t>
      </w:r>
      <w:proofErr w:type="spellEnd"/>
      <w:r w:rsidR="00987DC4"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7DC4" w:rsidRPr="004A738A">
        <w:rPr>
          <w:rFonts w:ascii="Times New Roman" w:hAnsi="Times New Roman" w:cs="Times New Roman"/>
          <w:sz w:val="28"/>
          <w:szCs w:val="28"/>
        </w:rPr>
        <w:t>tế</w:t>
      </w:r>
      <w:proofErr w:type="spellEnd"/>
      <w:r w:rsidR="00987DC4" w:rsidRPr="004A738A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987DC4" w:rsidRPr="004A738A">
        <w:rPr>
          <w:rFonts w:ascii="Times New Roman" w:hAnsi="Times New Roman" w:cs="Times New Roman"/>
          <w:sz w:val="28"/>
          <w:szCs w:val="28"/>
        </w:rPr>
        <w:t>kỹ</w:t>
      </w:r>
      <w:proofErr w:type="spellEnd"/>
      <w:r w:rsidR="00987DC4"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7DC4" w:rsidRPr="004A738A">
        <w:rPr>
          <w:rFonts w:ascii="Times New Roman" w:hAnsi="Times New Roman" w:cs="Times New Roman"/>
          <w:sz w:val="28"/>
          <w:szCs w:val="28"/>
        </w:rPr>
        <w:t>thuật</w:t>
      </w:r>
      <w:proofErr w:type="spellEnd"/>
      <w:r w:rsidR="00987DC4"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sản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xuất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giống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trồng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một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số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loại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cây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trồng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87DC4" w:rsidRPr="004A738A">
        <w:rPr>
          <w:rFonts w:ascii="Times New Roman" w:hAnsi="Times New Roman" w:cs="Times New Roman"/>
          <w:sz w:val="28"/>
          <w:szCs w:val="28"/>
        </w:rPr>
        <w:t>sử</w:t>
      </w:r>
      <w:proofErr w:type="spellEnd"/>
      <w:r w:rsidR="00987DC4"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7DC4" w:rsidRPr="004A738A">
        <w:rPr>
          <w:rFonts w:ascii="Times New Roman" w:hAnsi="Times New Roman" w:cs="Times New Roman"/>
          <w:sz w:val="28"/>
          <w:szCs w:val="28"/>
        </w:rPr>
        <w:t>dụng</w:t>
      </w:r>
      <w:proofErr w:type="spellEnd"/>
      <w:r w:rsidR="00987DC4"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7DC4" w:rsidRPr="004A738A">
        <w:rPr>
          <w:rFonts w:ascii="Times New Roman" w:hAnsi="Times New Roman" w:cs="Times New Roman"/>
          <w:sz w:val="28"/>
          <w:szCs w:val="28"/>
        </w:rPr>
        <w:t>nguồn</w:t>
      </w:r>
      <w:proofErr w:type="spellEnd"/>
      <w:r w:rsidR="00987DC4"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7DC4" w:rsidRPr="004A738A">
        <w:rPr>
          <w:rFonts w:ascii="Times New Roman" w:hAnsi="Times New Roman" w:cs="Times New Roman"/>
          <w:sz w:val="28"/>
          <w:szCs w:val="28"/>
        </w:rPr>
        <w:t>ngân</w:t>
      </w:r>
      <w:proofErr w:type="spellEnd"/>
      <w:r w:rsidR="00987DC4"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7DC4" w:rsidRPr="004A738A">
        <w:rPr>
          <w:rFonts w:ascii="Times New Roman" w:hAnsi="Times New Roman" w:cs="Times New Roman"/>
          <w:sz w:val="28"/>
          <w:szCs w:val="28"/>
        </w:rPr>
        <w:t>sách</w:t>
      </w:r>
      <w:proofErr w:type="spellEnd"/>
      <w:r w:rsidR="00987DC4"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7DC4" w:rsidRPr="004A738A">
        <w:rPr>
          <w:rFonts w:ascii="Times New Roman" w:hAnsi="Times New Roman" w:cs="Times New Roman"/>
          <w:sz w:val="28"/>
          <w:szCs w:val="28"/>
        </w:rPr>
        <w:t>nhà</w:t>
      </w:r>
      <w:proofErr w:type="spellEnd"/>
      <w:r w:rsidR="00987DC4"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7DC4" w:rsidRPr="004A738A">
        <w:rPr>
          <w:rFonts w:ascii="Times New Roman" w:hAnsi="Times New Roman" w:cs="Times New Roman"/>
          <w:sz w:val="28"/>
          <w:szCs w:val="28"/>
        </w:rPr>
        <w:t>nước</w:t>
      </w:r>
      <w:proofErr w:type="spellEnd"/>
      <w:r w:rsidR="00987DC4"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7DC4" w:rsidRPr="004A738A">
        <w:rPr>
          <w:rFonts w:ascii="Times New Roman" w:hAnsi="Times New Roman" w:cs="Times New Roman"/>
          <w:sz w:val="28"/>
          <w:szCs w:val="28"/>
        </w:rPr>
        <w:t>trên</w:t>
      </w:r>
      <w:proofErr w:type="spellEnd"/>
      <w:r w:rsidR="00987DC4"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7DC4" w:rsidRPr="004A738A">
        <w:rPr>
          <w:rFonts w:ascii="Times New Roman" w:hAnsi="Times New Roman" w:cs="Times New Roman"/>
          <w:sz w:val="28"/>
          <w:szCs w:val="28"/>
        </w:rPr>
        <w:t>địa</w:t>
      </w:r>
      <w:proofErr w:type="spellEnd"/>
      <w:r w:rsidR="00987DC4"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7DC4" w:rsidRPr="004A738A">
        <w:rPr>
          <w:rFonts w:ascii="Times New Roman" w:hAnsi="Times New Roman" w:cs="Times New Roman"/>
          <w:sz w:val="28"/>
          <w:szCs w:val="28"/>
        </w:rPr>
        <w:t>bàn</w:t>
      </w:r>
      <w:proofErr w:type="spellEnd"/>
      <w:r w:rsidR="00987DC4"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7DC4" w:rsidRPr="004A738A">
        <w:rPr>
          <w:rFonts w:ascii="Times New Roman" w:hAnsi="Times New Roman" w:cs="Times New Roman"/>
          <w:sz w:val="28"/>
          <w:szCs w:val="28"/>
        </w:rPr>
        <w:t>tỉnh</w:t>
      </w:r>
      <w:proofErr w:type="spellEnd"/>
      <w:r w:rsidR="00987DC4" w:rsidRPr="004A738A">
        <w:rPr>
          <w:rFonts w:ascii="Times New Roman" w:hAnsi="Times New Roman" w:cs="Times New Roman"/>
          <w:sz w:val="28"/>
          <w:szCs w:val="28"/>
        </w:rPr>
        <w:t xml:space="preserve"> Bình </w:t>
      </w:r>
      <w:proofErr w:type="spellStart"/>
      <w:r w:rsidR="00987DC4" w:rsidRPr="004A738A">
        <w:rPr>
          <w:rFonts w:ascii="Times New Roman" w:hAnsi="Times New Roman" w:cs="Times New Roman"/>
          <w:sz w:val="28"/>
          <w:szCs w:val="28"/>
        </w:rPr>
        <w:t>Phước</w:t>
      </w:r>
      <w:proofErr w:type="spellEnd"/>
      <w:r w:rsidR="00987DC4" w:rsidRPr="004A738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CA9CC0D" w14:textId="25430C5D" w:rsidR="00987DC4" w:rsidRPr="004A738A" w:rsidRDefault="009227AB" w:rsidP="002762CD">
      <w:pPr>
        <w:spacing w:before="80"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b. </w:t>
      </w:r>
      <w:r w:rsidR="00987DC4" w:rsidRPr="004A738A">
        <w:rPr>
          <w:rFonts w:ascii="Times New Roman" w:hAnsi="Times New Roman" w:cs="Times New Roman"/>
          <w:sz w:val="28"/>
          <w:szCs w:val="28"/>
        </w:rPr>
        <w:t xml:space="preserve">Định </w:t>
      </w:r>
      <w:proofErr w:type="spellStart"/>
      <w:r w:rsidR="00987DC4" w:rsidRPr="004A738A">
        <w:rPr>
          <w:rFonts w:ascii="Times New Roman" w:hAnsi="Times New Roman" w:cs="Times New Roman"/>
          <w:sz w:val="28"/>
          <w:szCs w:val="28"/>
        </w:rPr>
        <w:t>mức</w:t>
      </w:r>
      <w:proofErr w:type="spellEnd"/>
      <w:r w:rsidR="00987DC4"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7DC4" w:rsidRPr="004A738A">
        <w:rPr>
          <w:rFonts w:ascii="Times New Roman" w:hAnsi="Times New Roman" w:cs="Times New Roman"/>
          <w:sz w:val="28"/>
          <w:szCs w:val="28"/>
        </w:rPr>
        <w:t>kinh</w:t>
      </w:r>
      <w:proofErr w:type="spellEnd"/>
      <w:r w:rsidR="00987DC4"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7DC4" w:rsidRPr="004A738A">
        <w:rPr>
          <w:rFonts w:ascii="Times New Roman" w:hAnsi="Times New Roman" w:cs="Times New Roman"/>
          <w:sz w:val="28"/>
          <w:szCs w:val="28"/>
        </w:rPr>
        <w:t>tế</w:t>
      </w:r>
      <w:proofErr w:type="spellEnd"/>
      <w:r w:rsidR="00987DC4" w:rsidRPr="004A738A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987DC4" w:rsidRPr="004A738A">
        <w:rPr>
          <w:rFonts w:ascii="Times New Roman" w:hAnsi="Times New Roman" w:cs="Times New Roman"/>
          <w:sz w:val="28"/>
          <w:szCs w:val="28"/>
        </w:rPr>
        <w:t>kỹ</w:t>
      </w:r>
      <w:proofErr w:type="spellEnd"/>
      <w:r w:rsidR="00987DC4"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7DC4" w:rsidRPr="004A738A">
        <w:rPr>
          <w:rFonts w:ascii="Times New Roman" w:hAnsi="Times New Roman" w:cs="Times New Roman"/>
          <w:sz w:val="28"/>
          <w:szCs w:val="28"/>
        </w:rPr>
        <w:t>thuật</w:t>
      </w:r>
      <w:proofErr w:type="spellEnd"/>
      <w:r w:rsidR="00987DC4"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sản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xuất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giống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trồng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một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số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loại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cây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trồng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làm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cơ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sở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cho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việc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lập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và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thẩm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định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các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dự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án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đầu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tư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tính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toán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xuất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đầu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tư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xây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dựng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đơn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giá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đặt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hàng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giao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kế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hoạch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sản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xuất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giống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>;</w:t>
      </w:r>
      <w:r w:rsidR="003B2FD7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2FD7" w:rsidRPr="004A738A">
        <w:rPr>
          <w:rFonts w:ascii="Times New Roman" w:hAnsi="Times New Roman"/>
          <w:sz w:val="28"/>
          <w:szCs w:val="28"/>
        </w:rPr>
        <w:t>xây</w:t>
      </w:r>
      <w:proofErr w:type="spellEnd"/>
      <w:r w:rsidR="003B2FD7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2FD7" w:rsidRPr="004A738A">
        <w:rPr>
          <w:rFonts w:ascii="Times New Roman" w:hAnsi="Times New Roman"/>
          <w:sz w:val="28"/>
          <w:szCs w:val="28"/>
        </w:rPr>
        <w:t>dựng</w:t>
      </w:r>
      <w:proofErr w:type="spellEnd"/>
      <w:r w:rsidR="003B2FD7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2FD7" w:rsidRPr="004A738A">
        <w:rPr>
          <w:rFonts w:ascii="Times New Roman" w:hAnsi="Times New Roman"/>
          <w:sz w:val="28"/>
          <w:szCs w:val="28"/>
        </w:rPr>
        <w:t>đơn</w:t>
      </w:r>
      <w:proofErr w:type="spellEnd"/>
      <w:r w:rsidR="003B2FD7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2FD7" w:rsidRPr="004A738A">
        <w:rPr>
          <w:rFonts w:ascii="Times New Roman" w:hAnsi="Times New Roman"/>
          <w:sz w:val="28"/>
          <w:szCs w:val="28"/>
        </w:rPr>
        <w:t>giá</w:t>
      </w:r>
      <w:proofErr w:type="spellEnd"/>
      <w:r w:rsidR="003B2FD7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2FD7" w:rsidRPr="004A738A">
        <w:rPr>
          <w:rFonts w:ascii="Times New Roman" w:hAnsi="Times New Roman"/>
          <w:sz w:val="28"/>
          <w:szCs w:val="28"/>
        </w:rPr>
        <w:t>bồi</w:t>
      </w:r>
      <w:proofErr w:type="spellEnd"/>
      <w:r w:rsidR="003B2FD7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2FD7" w:rsidRPr="004A738A">
        <w:rPr>
          <w:rFonts w:ascii="Times New Roman" w:hAnsi="Times New Roman"/>
          <w:sz w:val="28"/>
          <w:szCs w:val="28"/>
        </w:rPr>
        <w:t>thường</w:t>
      </w:r>
      <w:proofErr w:type="spellEnd"/>
      <w:r w:rsidR="003B2FD7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2FD7" w:rsidRPr="004A738A">
        <w:rPr>
          <w:rFonts w:ascii="Times New Roman" w:hAnsi="Times New Roman"/>
          <w:sz w:val="28"/>
          <w:szCs w:val="28"/>
        </w:rPr>
        <w:t>cây</w:t>
      </w:r>
      <w:proofErr w:type="spellEnd"/>
      <w:r w:rsidR="003B2FD7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2FD7" w:rsidRPr="004A738A">
        <w:rPr>
          <w:rFonts w:ascii="Times New Roman" w:hAnsi="Times New Roman"/>
          <w:sz w:val="28"/>
          <w:szCs w:val="28"/>
        </w:rPr>
        <w:t>trồng</w:t>
      </w:r>
      <w:proofErr w:type="spellEnd"/>
      <w:r w:rsidR="003B2FD7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2FD7" w:rsidRPr="004A738A">
        <w:rPr>
          <w:rFonts w:ascii="Times New Roman" w:hAnsi="Times New Roman"/>
          <w:sz w:val="28"/>
          <w:szCs w:val="28"/>
        </w:rPr>
        <w:t>khi</w:t>
      </w:r>
      <w:proofErr w:type="spellEnd"/>
      <w:r w:rsidR="003B2FD7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2FD7" w:rsidRPr="004A738A">
        <w:rPr>
          <w:rFonts w:ascii="Times New Roman" w:hAnsi="Times New Roman"/>
          <w:sz w:val="28"/>
          <w:szCs w:val="28"/>
        </w:rPr>
        <w:t>Nhà</w:t>
      </w:r>
      <w:proofErr w:type="spellEnd"/>
      <w:r w:rsidR="003B2FD7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2FD7" w:rsidRPr="004A738A">
        <w:rPr>
          <w:rFonts w:ascii="Times New Roman" w:hAnsi="Times New Roman"/>
          <w:sz w:val="28"/>
          <w:szCs w:val="28"/>
        </w:rPr>
        <w:t>nước</w:t>
      </w:r>
      <w:proofErr w:type="spellEnd"/>
      <w:r w:rsidR="003B2FD7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2FD7" w:rsidRPr="004A738A">
        <w:rPr>
          <w:rFonts w:ascii="Times New Roman" w:hAnsi="Times New Roman"/>
          <w:sz w:val="28"/>
          <w:szCs w:val="28"/>
        </w:rPr>
        <w:t>thu</w:t>
      </w:r>
      <w:proofErr w:type="spellEnd"/>
      <w:r w:rsidR="003B2FD7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2FD7" w:rsidRPr="004A738A">
        <w:rPr>
          <w:rFonts w:ascii="Times New Roman" w:hAnsi="Times New Roman"/>
          <w:sz w:val="28"/>
          <w:szCs w:val="28"/>
        </w:rPr>
        <w:t>hồi</w:t>
      </w:r>
      <w:proofErr w:type="spellEnd"/>
      <w:r w:rsidR="003B2FD7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2FD7" w:rsidRPr="004A738A">
        <w:rPr>
          <w:rFonts w:ascii="Times New Roman" w:hAnsi="Times New Roman"/>
          <w:sz w:val="28"/>
          <w:szCs w:val="28"/>
        </w:rPr>
        <w:t>đất</w:t>
      </w:r>
      <w:proofErr w:type="spellEnd"/>
      <w:r w:rsidR="003B2FD7" w:rsidRPr="004A738A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phục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vụ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công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tác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chỉ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đạo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và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quản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lý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điều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hành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của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các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cơ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quan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quản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lý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nhà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nước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đồng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thời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làm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cơ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sở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cho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các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tổ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chức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và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cá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nhân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có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liên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quan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áp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dụng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vào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sản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xuất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nông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nghiệp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trên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địa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bàn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tỉnh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Bình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Phước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. </w:t>
      </w:r>
    </w:p>
    <w:p w14:paraId="3905DBE6" w14:textId="77777777" w:rsidR="00987DC4" w:rsidRPr="004A738A" w:rsidRDefault="00987DC4" w:rsidP="007152C0">
      <w:pPr>
        <w:spacing w:before="80" w:after="8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738A"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spellStart"/>
      <w:r w:rsidRPr="004A738A">
        <w:rPr>
          <w:rFonts w:ascii="Times New Roman" w:hAnsi="Times New Roman" w:cs="Times New Roman"/>
          <w:bCs/>
          <w:sz w:val="28"/>
          <w:szCs w:val="28"/>
        </w:rPr>
        <w:t>Đối</w:t>
      </w:r>
      <w:proofErr w:type="spellEnd"/>
      <w:r w:rsidRPr="004A738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A738A">
        <w:rPr>
          <w:rFonts w:ascii="Times New Roman" w:hAnsi="Times New Roman" w:cs="Times New Roman"/>
          <w:bCs/>
          <w:sz w:val="28"/>
          <w:szCs w:val="28"/>
        </w:rPr>
        <w:t>tượng</w:t>
      </w:r>
      <w:proofErr w:type="spellEnd"/>
      <w:r w:rsidRPr="004A738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A738A">
        <w:rPr>
          <w:rFonts w:ascii="Times New Roman" w:hAnsi="Times New Roman" w:cs="Times New Roman"/>
          <w:bCs/>
          <w:sz w:val="28"/>
          <w:szCs w:val="28"/>
        </w:rPr>
        <w:t>áp</w:t>
      </w:r>
      <w:proofErr w:type="spellEnd"/>
      <w:r w:rsidRPr="004A738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A738A">
        <w:rPr>
          <w:rFonts w:ascii="Times New Roman" w:hAnsi="Times New Roman" w:cs="Times New Roman"/>
          <w:bCs/>
          <w:sz w:val="28"/>
          <w:szCs w:val="28"/>
        </w:rPr>
        <w:t>dụng</w:t>
      </w:r>
      <w:proofErr w:type="spellEnd"/>
    </w:p>
    <w:p w14:paraId="30D1E3D7" w14:textId="026F8453" w:rsidR="00987DC4" w:rsidRDefault="00987DC4" w:rsidP="007152C0">
      <w:pPr>
        <w:spacing w:before="80" w:after="8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738A">
        <w:rPr>
          <w:rFonts w:ascii="Times New Roman" w:hAnsi="Times New Roman" w:cs="Times New Roman"/>
          <w:sz w:val="28"/>
          <w:szCs w:val="28"/>
        </w:rPr>
        <w:t xml:space="preserve">Định </w:t>
      </w:r>
      <w:proofErr w:type="spellStart"/>
      <w:r w:rsidRPr="004A738A">
        <w:rPr>
          <w:rFonts w:ascii="Times New Roman" w:hAnsi="Times New Roman" w:cs="Times New Roman"/>
          <w:sz w:val="28"/>
          <w:szCs w:val="28"/>
        </w:rPr>
        <w:t>mức</w:t>
      </w:r>
      <w:proofErr w:type="spellEnd"/>
      <w:r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738A">
        <w:rPr>
          <w:rFonts w:ascii="Times New Roman" w:hAnsi="Times New Roman" w:cs="Times New Roman"/>
          <w:sz w:val="28"/>
          <w:szCs w:val="28"/>
        </w:rPr>
        <w:t>kinh</w:t>
      </w:r>
      <w:proofErr w:type="spellEnd"/>
      <w:r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738A">
        <w:rPr>
          <w:rFonts w:ascii="Times New Roman" w:hAnsi="Times New Roman" w:cs="Times New Roman"/>
          <w:sz w:val="28"/>
          <w:szCs w:val="28"/>
        </w:rPr>
        <w:t>tế</w:t>
      </w:r>
      <w:proofErr w:type="spellEnd"/>
      <w:r w:rsidRPr="004A738A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4A738A">
        <w:rPr>
          <w:rFonts w:ascii="Times New Roman" w:hAnsi="Times New Roman" w:cs="Times New Roman"/>
          <w:sz w:val="28"/>
          <w:szCs w:val="28"/>
        </w:rPr>
        <w:t>kỹ</w:t>
      </w:r>
      <w:proofErr w:type="spellEnd"/>
      <w:r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738A">
        <w:rPr>
          <w:rFonts w:ascii="Times New Roman" w:hAnsi="Times New Roman" w:cs="Times New Roman"/>
          <w:sz w:val="28"/>
          <w:szCs w:val="28"/>
        </w:rPr>
        <w:t>thuật</w:t>
      </w:r>
      <w:proofErr w:type="spellEnd"/>
      <w:r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sản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xuất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giống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trồng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một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số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loại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cây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trồng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738A">
        <w:rPr>
          <w:rFonts w:ascii="Times New Roman" w:hAnsi="Times New Roman" w:cs="Times New Roman"/>
          <w:sz w:val="28"/>
          <w:szCs w:val="28"/>
        </w:rPr>
        <w:t>được</w:t>
      </w:r>
      <w:proofErr w:type="spellEnd"/>
      <w:r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738A">
        <w:rPr>
          <w:rFonts w:ascii="Times New Roman" w:hAnsi="Times New Roman" w:cs="Times New Roman"/>
          <w:sz w:val="28"/>
          <w:szCs w:val="28"/>
        </w:rPr>
        <w:t>áp</w:t>
      </w:r>
      <w:proofErr w:type="spellEnd"/>
      <w:r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738A">
        <w:rPr>
          <w:rFonts w:ascii="Times New Roman" w:hAnsi="Times New Roman" w:cs="Times New Roman"/>
          <w:sz w:val="28"/>
          <w:szCs w:val="28"/>
        </w:rPr>
        <w:t>dụng</w:t>
      </w:r>
      <w:proofErr w:type="spellEnd"/>
      <w:r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738A">
        <w:rPr>
          <w:rFonts w:ascii="Times New Roman" w:hAnsi="Times New Roman" w:cs="Times New Roman"/>
          <w:sz w:val="28"/>
          <w:szCs w:val="28"/>
        </w:rPr>
        <w:t>đối</w:t>
      </w:r>
      <w:proofErr w:type="spellEnd"/>
      <w:r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738A">
        <w:rPr>
          <w:rFonts w:ascii="Times New Roman" w:hAnsi="Times New Roman" w:cs="Times New Roman"/>
          <w:sz w:val="28"/>
          <w:szCs w:val="28"/>
        </w:rPr>
        <w:t>với</w:t>
      </w:r>
      <w:proofErr w:type="spellEnd"/>
      <w:r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738A">
        <w:rPr>
          <w:rFonts w:ascii="Times New Roman" w:hAnsi="Times New Roman" w:cs="Times New Roman"/>
          <w:sz w:val="28"/>
          <w:szCs w:val="28"/>
        </w:rPr>
        <w:t>các</w:t>
      </w:r>
      <w:proofErr w:type="spellEnd"/>
      <w:r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738A">
        <w:rPr>
          <w:rFonts w:ascii="Times New Roman" w:hAnsi="Times New Roman" w:cs="Times New Roman"/>
          <w:sz w:val="28"/>
          <w:szCs w:val="28"/>
        </w:rPr>
        <w:t>tổ</w:t>
      </w:r>
      <w:proofErr w:type="spellEnd"/>
      <w:r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738A">
        <w:rPr>
          <w:rFonts w:ascii="Times New Roman" w:hAnsi="Times New Roman" w:cs="Times New Roman"/>
          <w:sz w:val="28"/>
          <w:szCs w:val="28"/>
        </w:rPr>
        <w:t>chức</w:t>
      </w:r>
      <w:proofErr w:type="spellEnd"/>
      <w:r w:rsidRPr="004A73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738A">
        <w:rPr>
          <w:rFonts w:ascii="Times New Roman" w:hAnsi="Times New Roman" w:cs="Times New Roman"/>
          <w:sz w:val="28"/>
          <w:szCs w:val="28"/>
        </w:rPr>
        <w:t>cá</w:t>
      </w:r>
      <w:proofErr w:type="spellEnd"/>
      <w:r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738A">
        <w:rPr>
          <w:rFonts w:ascii="Times New Roman" w:hAnsi="Times New Roman" w:cs="Times New Roman"/>
          <w:sz w:val="28"/>
          <w:szCs w:val="28"/>
        </w:rPr>
        <w:t>nhân</w:t>
      </w:r>
      <w:proofErr w:type="spellEnd"/>
      <w:r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áp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dụng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vào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sản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xuất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nông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nghiệp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62CD" w:rsidRPr="004A738A">
        <w:rPr>
          <w:rFonts w:ascii="Times New Roman" w:hAnsi="Times New Roman"/>
          <w:sz w:val="28"/>
          <w:szCs w:val="28"/>
        </w:rPr>
        <w:t>trên</w:t>
      </w:r>
      <w:proofErr w:type="spellEnd"/>
      <w:r w:rsidR="002762CD" w:rsidRPr="004A7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738A">
        <w:rPr>
          <w:rFonts w:ascii="Times New Roman" w:hAnsi="Times New Roman" w:cs="Times New Roman"/>
          <w:sz w:val="28"/>
          <w:szCs w:val="28"/>
        </w:rPr>
        <w:t>địa</w:t>
      </w:r>
      <w:proofErr w:type="spellEnd"/>
      <w:r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738A">
        <w:rPr>
          <w:rFonts w:ascii="Times New Roman" w:hAnsi="Times New Roman" w:cs="Times New Roman"/>
          <w:sz w:val="28"/>
          <w:szCs w:val="28"/>
        </w:rPr>
        <w:t>bàn</w:t>
      </w:r>
      <w:proofErr w:type="spellEnd"/>
      <w:r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738A">
        <w:rPr>
          <w:rFonts w:ascii="Times New Roman" w:hAnsi="Times New Roman" w:cs="Times New Roman"/>
          <w:sz w:val="28"/>
          <w:szCs w:val="28"/>
        </w:rPr>
        <w:t>tỉnh</w:t>
      </w:r>
      <w:proofErr w:type="spellEnd"/>
      <w:r w:rsidRPr="004A738A">
        <w:rPr>
          <w:rFonts w:ascii="Times New Roman" w:hAnsi="Times New Roman" w:cs="Times New Roman"/>
          <w:sz w:val="28"/>
          <w:szCs w:val="28"/>
        </w:rPr>
        <w:t xml:space="preserve"> Bình </w:t>
      </w:r>
      <w:proofErr w:type="spellStart"/>
      <w:r w:rsidRPr="004A738A">
        <w:rPr>
          <w:rFonts w:ascii="Times New Roman" w:hAnsi="Times New Roman" w:cs="Times New Roman"/>
          <w:sz w:val="28"/>
          <w:szCs w:val="28"/>
        </w:rPr>
        <w:t>Phước</w:t>
      </w:r>
      <w:proofErr w:type="spellEnd"/>
      <w:r w:rsidRPr="004A738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DE1A2F0" w14:textId="6C96D029" w:rsidR="002339B1" w:rsidRPr="004A738A" w:rsidRDefault="00E93328" w:rsidP="007152C0">
      <w:pPr>
        <w:spacing w:before="80" w:after="80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4A738A">
        <w:rPr>
          <w:rFonts w:ascii="Times New Roman" w:hAnsi="Times New Roman" w:cs="Times New Roman"/>
          <w:b/>
          <w:bCs/>
          <w:sz w:val="28"/>
          <w:szCs w:val="28"/>
        </w:rPr>
        <w:t>Điều</w:t>
      </w:r>
      <w:proofErr w:type="spellEnd"/>
      <w:r w:rsidRPr="004A738A">
        <w:rPr>
          <w:rFonts w:ascii="Times New Roman" w:hAnsi="Times New Roman" w:cs="Times New Roman"/>
          <w:b/>
          <w:bCs/>
          <w:sz w:val="28"/>
          <w:szCs w:val="28"/>
        </w:rPr>
        <w:t xml:space="preserve"> 2. </w:t>
      </w:r>
      <w:r w:rsidR="00BF707B" w:rsidRPr="004A738A">
        <w:rPr>
          <w:rFonts w:ascii="Times New Roman" w:hAnsi="Times New Roman" w:cs="Times New Roman"/>
          <w:b/>
          <w:bCs/>
          <w:sz w:val="28"/>
          <w:szCs w:val="28"/>
        </w:rPr>
        <w:t>Đ</w:t>
      </w:r>
      <w:r w:rsidR="00BF707B" w:rsidRPr="004A738A">
        <w:rPr>
          <w:rFonts w:ascii="Times New Roman" w:hAnsi="Times New Roman" w:cs="Times New Roman"/>
          <w:b/>
          <w:sz w:val="28"/>
          <w:szCs w:val="28"/>
        </w:rPr>
        <w:t xml:space="preserve">ịnh </w:t>
      </w:r>
      <w:proofErr w:type="spellStart"/>
      <w:r w:rsidR="00003DEF" w:rsidRPr="004A738A">
        <w:rPr>
          <w:rFonts w:ascii="Times New Roman" w:hAnsi="Times New Roman" w:cs="Times New Roman"/>
          <w:b/>
          <w:sz w:val="28"/>
          <w:szCs w:val="28"/>
        </w:rPr>
        <w:t>mức</w:t>
      </w:r>
      <w:proofErr w:type="spellEnd"/>
      <w:r w:rsidR="00003DEF" w:rsidRPr="004A73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03DEF" w:rsidRPr="004A738A">
        <w:rPr>
          <w:rFonts w:ascii="Times New Roman" w:hAnsi="Times New Roman" w:cs="Times New Roman"/>
          <w:b/>
          <w:sz w:val="28"/>
          <w:szCs w:val="28"/>
        </w:rPr>
        <w:t>kinh</w:t>
      </w:r>
      <w:proofErr w:type="spellEnd"/>
      <w:r w:rsidR="00003DEF" w:rsidRPr="004A73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03DEF" w:rsidRPr="004A738A">
        <w:rPr>
          <w:rFonts w:ascii="Times New Roman" w:hAnsi="Times New Roman" w:cs="Times New Roman"/>
          <w:b/>
          <w:sz w:val="28"/>
          <w:szCs w:val="28"/>
        </w:rPr>
        <w:t>tế</w:t>
      </w:r>
      <w:proofErr w:type="spellEnd"/>
      <w:r w:rsidR="00003DEF" w:rsidRPr="004A738A">
        <w:rPr>
          <w:rFonts w:ascii="Times New Roman" w:hAnsi="Times New Roman" w:cs="Times New Roman"/>
          <w:b/>
          <w:sz w:val="28"/>
          <w:szCs w:val="28"/>
        </w:rPr>
        <w:t xml:space="preserve"> - </w:t>
      </w:r>
      <w:proofErr w:type="spellStart"/>
      <w:r w:rsidR="00003DEF" w:rsidRPr="004A738A">
        <w:rPr>
          <w:rFonts w:ascii="Times New Roman" w:hAnsi="Times New Roman" w:cs="Times New Roman"/>
          <w:b/>
          <w:sz w:val="28"/>
          <w:szCs w:val="28"/>
        </w:rPr>
        <w:t>kỹ</w:t>
      </w:r>
      <w:proofErr w:type="spellEnd"/>
      <w:r w:rsidR="00003DEF" w:rsidRPr="004A73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03DEF" w:rsidRPr="004A738A">
        <w:rPr>
          <w:rFonts w:ascii="Times New Roman" w:hAnsi="Times New Roman" w:cs="Times New Roman"/>
          <w:b/>
          <w:sz w:val="28"/>
          <w:szCs w:val="28"/>
        </w:rPr>
        <w:t>thuật</w:t>
      </w:r>
      <w:proofErr w:type="spellEnd"/>
      <w:r w:rsidR="00003DEF" w:rsidRPr="004A73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537E0" w:rsidRPr="004A738A">
        <w:rPr>
          <w:rFonts w:ascii="Times New Roman" w:hAnsi="Times New Roman"/>
          <w:b/>
          <w:sz w:val="28"/>
          <w:szCs w:val="28"/>
        </w:rPr>
        <w:t>sản</w:t>
      </w:r>
      <w:proofErr w:type="spellEnd"/>
      <w:r w:rsidR="001537E0" w:rsidRPr="004A738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1537E0" w:rsidRPr="004A738A">
        <w:rPr>
          <w:rFonts w:ascii="Times New Roman" w:hAnsi="Times New Roman"/>
          <w:b/>
          <w:sz w:val="28"/>
          <w:szCs w:val="28"/>
        </w:rPr>
        <w:t>xuất</w:t>
      </w:r>
      <w:proofErr w:type="spellEnd"/>
      <w:r w:rsidR="001537E0" w:rsidRPr="004A738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1537E0" w:rsidRPr="004A738A">
        <w:rPr>
          <w:rFonts w:ascii="Times New Roman" w:hAnsi="Times New Roman"/>
          <w:b/>
          <w:sz w:val="28"/>
          <w:szCs w:val="28"/>
        </w:rPr>
        <w:t>giống</w:t>
      </w:r>
      <w:proofErr w:type="spellEnd"/>
      <w:r w:rsidR="001537E0" w:rsidRPr="004A738A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="001537E0" w:rsidRPr="004A738A">
        <w:rPr>
          <w:rFonts w:ascii="Times New Roman" w:hAnsi="Times New Roman"/>
          <w:b/>
          <w:sz w:val="28"/>
          <w:szCs w:val="28"/>
        </w:rPr>
        <w:t>trồng</w:t>
      </w:r>
      <w:proofErr w:type="spellEnd"/>
      <w:r w:rsidR="001537E0" w:rsidRPr="004A738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1537E0" w:rsidRPr="004A738A">
        <w:rPr>
          <w:rFonts w:ascii="Times New Roman" w:hAnsi="Times New Roman"/>
          <w:b/>
          <w:sz w:val="28"/>
          <w:szCs w:val="28"/>
        </w:rPr>
        <w:t>một</w:t>
      </w:r>
      <w:proofErr w:type="spellEnd"/>
      <w:r w:rsidR="001537E0" w:rsidRPr="004A738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1537E0" w:rsidRPr="004A738A">
        <w:rPr>
          <w:rFonts w:ascii="Times New Roman" w:hAnsi="Times New Roman"/>
          <w:b/>
          <w:sz w:val="28"/>
          <w:szCs w:val="28"/>
        </w:rPr>
        <w:t>số</w:t>
      </w:r>
      <w:proofErr w:type="spellEnd"/>
      <w:r w:rsidR="001537E0" w:rsidRPr="004A738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1537E0" w:rsidRPr="004A738A">
        <w:rPr>
          <w:rFonts w:ascii="Times New Roman" w:hAnsi="Times New Roman"/>
          <w:b/>
          <w:sz w:val="28"/>
          <w:szCs w:val="28"/>
        </w:rPr>
        <w:t>loại</w:t>
      </w:r>
      <w:proofErr w:type="spellEnd"/>
      <w:r w:rsidR="001537E0" w:rsidRPr="004A738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1537E0" w:rsidRPr="004A738A">
        <w:rPr>
          <w:rFonts w:ascii="Times New Roman" w:hAnsi="Times New Roman"/>
          <w:b/>
          <w:sz w:val="28"/>
          <w:szCs w:val="28"/>
        </w:rPr>
        <w:t>cây</w:t>
      </w:r>
      <w:proofErr w:type="spellEnd"/>
      <w:r w:rsidR="001537E0" w:rsidRPr="004A738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1537E0" w:rsidRPr="004A738A">
        <w:rPr>
          <w:rFonts w:ascii="Times New Roman" w:hAnsi="Times New Roman"/>
          <w:b/>
          <w:sz w:val="28"/>
          <w:szCs w:val="28"/>
        </w:rPr>
        <w:t>trồng</w:t>
      </w:r>
      <w:proofErr w:type="spellEnd"/>
      <w:r w:rsidR="001537E0" w:rsidRPr="004A738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003DEF" w:rsidRPr="004A738A">
        <w:rPr>
          <w:rFonts w:ascii="Times New Roman" w:hAnsi="Times New Roman" w:cs="Times New Roman"/>
          <w:b/>
          <w:sz w:val="28"/>
          <w:szCs w:val="28"/>
        </w:rPr>
        <w:t>trên</w:t>
      </w:r>
      <w:proofErr w:type="spellEnd"/>
      <w:r w:rsidR="00003DEF" w:rsidRPr="004A73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03DEF" w:rsidRPr="004A738A">
        <w:rPr>
          <w:rFonts w:ascii="Times New Roman" w:hAnsi="Times New Roman" w:cs="Times New Roman"/>
          <w:b/>
          <w:sz w:val="28"/>
          <w:szCs w:val="28"/>
        </w:rPr>
        <w:t>địa</w:t>
      </w:r>
      <w:proofErr w:type="spellEnd"/>
      <w:r w:rsidR="00003DEF" w:rsidRPr="004A73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03DEF" w:rsidRPr="004A738A">
        <w:rPr>
          <w:rFonts w:ascii="Times New Roman" w:hAnsi="Times New Roman" w:cs="Times New Roman"/>
          <w:b/>
          <w:sz w:val="28"/>
          <w:szCs w:val="28"/>
        </w:rPr>
        <w:t>bàn</w:t>
      </w:r>
      <w:proofErr w:type="spellEnd"/>
      <w:r w:rsidR="00003DEF" w:rsidRPr="004A73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03DEF" w:rsidRPr="004A738A">
        <w:rPr>
          <w:rFonts w:ascii="Times New Roman" w:hAnsi="Times New Roman" w:cs="Times New Roman"/>
          <w:b/>
          <w:sz w:val="28"/>
          <w:szCs w:val="28"/>
        </w:rPr>
        <w:t>tỉnh</w:t>
      </w:r>
      <w:proofErr w:type="spellEnd"/>
      <w:r w:rsidR="00003DEF" w:rsidRPr="004A738A">
        <w:rPr>
          <w:rFonts w:ascii="Times New Roman" w:hAnsi="Times New Roman" w:cs="Times New Roman"/>
          <w:b/>
          <w:sz w:val="28"/>
          <w:szCs w:val="28"/>
        </w:rPr>
        <w:t xml:space="preserve"> B</w:t>
      </w:r>
      <w:r w:rsidR="0092642A">
        <w:rPr>
          <w:rFonts w:ascii="Times New Roman" w:hAnsi="Times New Roman" w:cs="Times New Roman"/>
          <w:b/>
          <w:sz w:val="28"/>
          <w:szCs w:val="28"/>
        </w:rPr>
        <w:t xml:space="preserve">ình </w:t>
      </w:r>
      <w:proofErr w:type="spellStart"/>
      <w:r w:rsidR="00003DEF" w:rsidRPr="004A738A">
        <w:rPr>
          <w:rFonts w:ascii="Times New Roman" w:hAnsi="Times New Roman" w:cs="Times New Roman"/>
          <w:b/>
          <w:sz w:val="28"/>
          <w:szCs w:val="28"/>
        </w:rPr>
        <w:t>Phướ</w:t>
      </w:r>
      <w:r w:rsidR="00F35B36" w:rsidRPr="004A738A">
        <w:rPr>
          <w:rFonts w:ascii="Times New Roman" w:hAnsi="Times New Roman" w:cs="Times New Roman"/>
          <w:b/>
          <w:sz w:val="28"/>
          <w:szCs w:val="28"/>
        </w:rPr>
        <w:t>c</w:t>
      </w:r>
      <w:proofErr w:type="spellEnd"/>
    </w:p>
    <w:p w14:paraId="3784E39C" w14:textId="300C8F22" w:rsidR="002339B1" w:rsidRPr="007B58B3" w:rsidRDefault="00276F29" w:rsidP="001E679F">
      <w:pPr>
        <w:spacing w:after="80"/>
        <w:ind w:right="43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A738A">
        <w:rPr>
          <w:rFonts w:ascii="Times New Roman" w:hAnsi="Times New Roman" w:cs="Times New Roman"/>
          <w:sz w:val="28"/>
          <w:szCs w:val="28"/>
        </w:rPr>
        <w:t xml:space="preserve">1. </w:t>
      </w:r>
      <w:r w:rsidR="002D7A56">
        <w:rPr>
          <w:rFonts w:ascii="Times New Roman" w:hAnsi="Times New Roman" w:cs="Times New Roman"/>
          <w:sz w:val="28"/>
          <w:szCs w:val="28"/>
        </w:rPr>
        <w:t>Đ</w:t>
      </w:r>
      <w:r w:rsidR="001537E0" w:rsidRPr="004A738A">
        <w:rPr>
          <w:rFonts w:ascii="Times New Roman" w:hAnsi="Times New Roman" w:cs="Times New Roman"/>
          <w:sz w:val="28"/>
          <w:szCs w:val="28"/>
        </w:rPr>
        <w:t xml:space="preserve">ịnh </w:t>
      </w:r>
      <w:proofErr w:type="spellStart"/>
      <w:r w:rsidR="001537E0" w:rsidRPr="004A738A">
        <w:rPr>
          <w:rFonts w:ascii="Times New Roman" w:hAnsi="Times New Roman" w:cs="Times New Roman"/>
          <w:sz w:val="28"/>
          <w:szCs w:val="28"/>
        </w:rPr>
        <w:t>mức</w:t>
      </w:r>
      <w:proofErr w:type="spellEnd"/>
      <w:r w:rsidR="001537E0"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7A56">
        <w:rPr>
          <w:rFonts w:ascii="Times New Roman" w:hAnsi="Times New Roman" w:cs="Times New Roman"/>
          <w:sz w:val="28"/>
          <w:szCs w:val="28"/>
        </w:rPr>
        <w:t>kinh</w:t>
      </w:r>
      <w:proofErr w:type="spellEnd"/>
      <w:r w:rsidR="002D7A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7A56">
        <w:rPr>
          <w:rFonts w:ascii="Times New Roman" w:hAnsi="Times New Roman" w:cs="Times New Roman"/>
          <w:sz w:val="28"/>
          <w:szCs w:val="28"/>
        </w:rPr>
        <w:t>tế</w:t>
      </w:r>
      <w:proofErr w:type="spellEnd"/>
      <w:r w:rsidR="002D7A5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2D7A56">
        <w:rPr>
          <w:rFonts w:ascii="Times New Roman" w:hAnsi="Times New Roman" w:cs="Times New Roman"/>
          <w:sz w:val="28"/>
          <w:szCs w:val="28"/>
        </w:rPr>
        <w:t>kỹ</w:t>
      </w:r>
      <w:proofErr w:type="spellEnd"/>
      <w:r w:rsidR="002D7A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7A56">
        <w:rPr>
          <w:rFonts w:ascii="Times New Roman" w:hAnsi="Times New Roman" w:cs="Times New Roman"/>
          <w:sz w:val="28"/>
          <w:szCs w:val="28"/>
        </w:rPr>
        <w:t>thuật</w:t>
      </w:r>
      <w:proofErr w:type="spellEnd"/>
      <w:r w:rsidR="002D7A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37E0" w:rsidRPr="004A738A">
        <w:rPr>
          <w:rFonts w:ascii="Times New Roman" w:hAnsi="Times New Roman" w:cs="Times New Roman"/>
          <w:sz w:val="28"/>
          <w:szCs w:val="28"/>
        </w:rPr>
        <w:t>sản</w:t>
      </w:r>
      <w:proofErr w:type="spellEnd"/>
      <w:r w:rsidR="001537E0"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37E0" w:rsidRPr="004A738A">
        <w:rPr>
          <w:rFonts w:ascii="Times New Roman" w:hAnsi="Times New Roman" w:cs="Times New Roman"/>
          <w:sz w:val="28"/>
          <w:szCs w:val="28"/>
        </w:rPr>
        <w:t>xuất</w:t>
      </w:r>
      <w:proofErr w:type="spellEnd"/>
      <w:r w:rsidR="001537E0"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37E0" w:rsidRPr="004A738A">
        <w:rPr>
          <w:rFonts w:ascii="Times New Roman" w:hAnsi="Times New Roman" w:cs="Times New Roman"/>
          <w:sz w:val="28"/>
          <w:szCs w:val="28"/>
        </w:rPr>
        <w:t>giống</w:t>
      </w:r>
      <w:proofErr w:type="spellEnd"/>
      <w:r w:rsidR="004311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6B77">
        <w:rPr>
          <w:rFonts w:ascii="Times New Roman" w:hAnsi="Times New Roman" w:cs="Times New Roman"/>
          <w:sz w:val="28"/>
          <w:szCs w:val="28"/>
        </w:rPr>
        <w:t>đ</w:t>
      </w:r>
      <w:r w:rsidR="00922E45">
        <w:rPr>
          <w:rFonts w:ascii="Times New Roman" w:hAnsi="Times New Roman" w:cs="Times New Roman"/>
          <w:sz w:val="28"/>
          <w:szCs w:val="28"/>
        </w:rPr>
        <w:t>iều</w:t>
      </w:r>
      <w:proofErr w:type="spellEnd"/>
      <w:r w:rsidR="00922E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58B3" w:rsidRPr="007B58B3">
        <w:rPr>
          <w:rFonts w:ascii="Times New Roman" w:hAnsi="Times New Roman" w:cs="Times New Roman"/>
          <w:sz w:val="28"/>
          <w:szCs w:val="28"/>
        </w:rPr>
        <w:t>nuôi</w:t>
      </w:r>
      <w:proofErr w:type="spellEnd"/>
      <w:r w:rsidR="007B58B3" w:rsidRPr="007B58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8B3" w:rsidRPr="007B58B3">
        <w:rPr>
          <w:rFonts w:ascii="Times New Roman" w:hAnsi="Times New Roman" w:cs="Times New Roman"/>
          <w:sz w:val="28"/>
          <w:szCs w:val="28"/>
        </w:rPr>
        <w:t>và</w:t>
      </w:r>
      <w:proofErr w:type="spellEnd"/>
      <w:r w:rsidR="007B58B3" w:rsidRPr="007B58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8B3" w:rsidRPr="007B58B3">
        <w:rPr>
          <w:rFonts w:ascii="Times New Roman" w:hAnsi="Times New Roman" w:cs="Times New Roman"/>
          <w:sz w:val="28"/>
          <w:szCs w:val="28"/>
        </w:rPr>
        <w:t>sản</w:t>
      </w:r>
      <w:proofErr w:type="spellEnd"/>
      <w:r w:rsidR="007B58B3" w:rsidRPr="007B58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8B3" w:rsidRPr="007B58B3">
        <w:rPr>
          <w:rFonts w:ascii="Times New Roman" w:hAnsi="Times New Roman" w:cs="Times New Roman"/>
          <w:sz w:val="28"/>
          <w:szCs w:val="28"/>
        </w:rPr>
        <w:t>xuất</w:t>
      </w:r>
      <w:proofErr w:type="spellEnd"/>
      <w:r w:rsidR="007B58B3" w:rsidRPr="007B58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8B3" w:rsidRPr="007B58B3">
        <w:rPr>
          <w:rFonts w:ascii="Times New Roman" w:hAnsi="Times New Roman" w:cs="Times New Roman"/>
          <w:sz w:val="28"/>
          <w:szCs w:val="28"/>
        </w:rPr>
        <w:t>giống</w:t>
      </w:r>
      <w:proofErr w:type="spellEnd"/>
      <w:r w:rsidR="007B58B3" w:rsidRPr="007B58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8B3" w:rsidRPr="007B58B3">
        <w:rPr>
          <w:rFonts w:ascii="Times New Roman" w:hAnsi="Times New Roman" w:cs="Times New Roman"/>
          <w:sz w:val="28"/>
          <w:szCs w:val="28"/>
        </w:rPr>
        <w:t>thủy</w:t>
      </w:r>
      <w:proofErr w:type="spellEnd"/>
      <w:r w:rsidR="007B58B3" w:rsidRPr="007B58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8B3" w:rsidRPr="007B58B3">
        <w:rPr>
          <w:rFonts w:ascii="Times New Roman" w:hAnsi="Times New Roman" w:cs="Times New Roman"/>
          <w:sz w:val="28"/>
          <w:szCs w:val="28"/>
        </w:rPr>
        <w:t>sản</w:t>
      </w:r>
      <w:proofErr w:type="spellEnd"/>
      <w:r w:rsidR="007B58B3" w:rsidRPr="007B58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8B3" w:rsidRPr="007B58B3">
        <w:rPr>
          <w:rFonts w:ascii="Times New Roman" w:hAnsi="Times New Roman" w:cs="Times New Roman"/>
          <w:sz w:val="28"/>
          <w:szCs w:val="28"/>
        </w:rPr>
        <w:t>nước</w:t>
      </w:r>
      <w:proofErr w:type="spellEnd"/>
      <w:r w:rsidR="007B58B3" w:rsidRPr="007B58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8B3" w:rsidRPr="00F518DD">
        <w:rPr>
          <w:rFonts w:ascii="Times New Roman" w:hAnsi="Times New Roman" w:cs="Times New Roman"/>
          <w:sz w:val="28"/>
          <w:szCs w:val="28"/>
        </w:rPr>
        <w:t>ngọt</w:t>
      </w:r>
      <w:proofErr w:type="spellEnd"/>
      <w:r w:rsidR="007B58B3" w:rsidRPr="00F518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8B3" w:rsidRPr="00F518DD">
        <w:rPr>
          <w:rFonts w:ascii="Times New Roman" w:hAnsi="Times New Roman" w:cs="Times New Roman"/>
          <w:sz w:val="28"/>
          <w:szCs w:val="28"/>
        </w:rPr>
        <w:t>trong</w:t>
      </w:r>
      <w:proofErr w:type="spellEnd"/>
      <w:r w:rsidR="007B58B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C6CCD" w:rsidRPr="007B58B3">
        <w:rPr>
          <w:rFonts w:ascii="Times New Roman" w:hAnsi="Times New Roman" w:cs="Times New Roman"/>
          <w:sz w:val="28"/>
          <w:szCs w:val="28"/>
        </w:rPr>
        <w:t>ao</w:t>
      </w:r>
      <w:proofErr w:type="spellEnd"/>
      <w:r w:rsidR="00F70C57">
        <w:rPr>
          <w:rFonts w:ascii="Times New Roman" w:hAnsi="Times New Roman" w:cs="Times New Roman"/>
          <w:sz w:val="28"/>
          <w:szCs w:val="28"/>
        </w:rPr>
        <w:t xml:space="preserve"> </w:t>
      </w:r>
      <w:r w:rsidR="00F70C57" w:rsidRPr="00F70C57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spellStart"/>
      <w:r w:rsidR="00852E1F" w:rsidRPr="00F70C57">
        <w:rPr>
          <w:rFonts w:ascii="Times New Roman" w:hAnsi="Times New Roman" w:cs="Times New Roman"/>
          <w:i/>
          <w:iCs/>
          <w:sz w:val="28"/>
          <w:szCs w:val="28"/>
        </w:rPr>
        <w:t>Phụ</w:t>
      </w:r>
      <w:proofErr w:type="spellEnd"/>
      <w:r w:rsidR="00852E1F" w:rsidRPr="00F70C5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852E1F" w:rsidRPr="00F70C57">
        <w:rPr>
          <w:rFonts w:ascii="Times New Roman" w:hAnsi="Times New Roman" w:cs="Times New Roman"/>
          <w:i/>
          <w:iCs/>
          <w:sz w:val="28"/>
          <w:szCs w:val="28"/>
        </w:rPr>
        <w:t>lục</w:t>
      </w:r>
      <w:proofErr w:type="spellEnd"/>
      <w:r w:rsidR="00852E1F" w:rsidRPr="00F70C57">
        <w:rPr>
          <w:rFonts w:ascii="Times New Roman" w:hAnsi="Times New Roman" w:cs="Times New Roman"/>
          <w:i/>
          <w:iCs/>
          <w:sz w:val="28"/>
          <w:szCs w:val="28"/>
        </w:rPr>
        <w:t xml:space="preserve"> I </w:t>
      </w:r>
      <w:proofErr w:type="spellStart"/>
      <w:r w:rsidR="00F70C57" w:rsidRPr="00F70C57">
        <w:rPr>
          <w:rFonts w:ascii="Times New Roman" w:hAnsi="Times New Roman" w:cs="Times New Roman"/>
          <w:i/>
          <w:iCs/>
          <w:sz w:val="28"/>
          <w:szCs w:val="28"/>
        </w:rPr>
        <w:t>kèm</w:t>
      </w:r>
      <w:proofErr w:type="spellEnd"/>
      <w:r w:rsidR="00F70C57" w:rsidRPr="00F70C5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F70C57" w:rsidRPr="00F70C57">
        <w:rPr>
          <w:rFonts w:ascii="Times New Roman" w:hAnsi="Times New Roman" w:cs="Times New Roman"/>
          <w:i/>
          <w:iCs/>
          <w:sz w:val="28"/>
          <w:szCs w:val="28"/>
        </w:rPr>
        <w:t>theo</w:t>
      </w:r>
      <w:proofErr w:type="spellEnd"/>
      <w:r w:rsidR="00F70C57" w:rsidRPr="00F70C57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852E1F" w:rsidRPr="00F70C57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70B35CC7" w14:textId="77777777" w:rsidR="004A738A" w:rsidRPr="007B58B3" w:rsidRDefault="004A738A" w:rsidP="00C6267C">
      <w:pPr>
        <w:pStyle w:val="ListParagraph"/>
        <w:spacing w:before="80" w:after="80" w:line="240" w:lineRule="auto"/>
        <w:ind w:left="0" w:firstLine="720"/>
        <w:jc w:val="both"/>
        <w:rPr>
          <w:rFonts w:ascii="Times New Roman" w:hAnsi="Times New Roman" w:cs="Times New Roman"/>
          <w:sz w:val="2"/>
          <w:szCs w:val="28"/>
        </w:rPr>
      </w:pPr>
    </w:p>
    <w:p w14:paraId="78FECEDD" w14:textId="77777777" w:rsidR="004A738A" w:rsidRPr="00922E45" w:rsidRDefault="004A738A" w:rsidP="00E07525">
      <w:pPr>
        <w:pStyle w:val="ListParagraph"/>
        <w:spacing w:before="80" w:after="80" w:line="240" w:lineRule="auto"/>
        <w:ind w:left="0" w:firstLine="720"/>
        <w:jc w:val="both"/>
        <w:rPr>
          <w:rFonts w:ascii="Times New Roman" w:hAnsi="Times New Roman" w:cs="Times New Roman"/>
          <w:i/>
          <w:sz w:val="2"/>
          <w:szCs w:val="28"/>
          <w:u w:val="single"/>
          <w:vertAlign w:val="subscript"/>
        </w:rPr>
      </w:pPr>
    </w:p>
    <w:p w14:paraId="67C7B48D" w14:textId="00652F06" w:rsidR="00852E1F" w:rsidRPr="00542A38" w:rsidRDefault="00922E45" w:rsidP="00C6267C">
      <w:pPr>
        <w:pStyle w:val="ListParagraph"/>
        <w:spacing w:before="80" w:after="80" w:line="240" w:lineRule="auto"/>
        <w:ind w:left="0"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45A01" w:rsidRPr="004A738A">
        <w:rPr>
          <w:rFonts w:ascii="Times New Roman" w:hAnsi="Times New Roman" w:cs="Times New Roman"/>
          <w:sz w:val="28"/>
          <w:szCs w:val="28"/>
        </w:rPr>
        <w:t xml:space="preserve">. </w:t>
      </w:r>
      <w:r w:rsidR="001849AD">
        <w:rPr>
          <w:rFonts w:ascii="Times New Roman" w:hAnsi="Times New Roman" w:cs="Times New Roman"/>
          <w:sz w:val="28"/>
          <w:szCs w:val="28"/>
        </w:rPr>
        <w:t>Đ</w:t>
      </w:r>
      <w:r w:rsidR="001537E0" w:rsidRPr="004A738A">
        <w:rPr>
          <w:rFonts w:ascii="Times New Roman" w:hAnsi="Times New Roman" w:cs="Times New Roman"/>
          <w:sz w:val="28"/>
          <w:szCs w:val="28"/>
        </w:rPr>
        <w:t xml:space="preserve">ịnh </w:t>
      </w:r>
      <w:proofErr w:type="spellStart"/>
      <w:r w:rsidR="001537E0" w:rsidRPr="004A738A">
        <w:rPr>
          <w:rFonts w:ascii="Times New Roman" w:hAnsi="Times New Roman" w:cs="Times New Roman"/>
          <w:sz w:val="28"/>
          <w:szCs w:val="28"/>
        </w:rPr>
        <w:t>mức</w:t>
      </w:r>
      <w:proofErr w:type="spellEnd"/>
      <w:r w:rsidR="001537E0"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49AD">
        <w:rPr>
          <w:rFonts w:ascii="Times New Roman" w:hAnsi="Times New Roman" w:cs="Times New Roman"/>
          <w:sz w:val="28"/>
          <w:szCs w:val="28"/>
        </w:rPr>
        <w:t>kinh</w:t>
      </w:r>
      <w:proofErr w:type="spellEnd"/>
      <w:r w:rsidR="001849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49AD">
        <w:rPr>
          <w:rFonts w:ascii="Times New Roman" w:hAnsi="Times New Roman" w:cs="Times New Roman"/>
          <w:sz w:val="28"/>
          <w:szCs w:val="28"/>
        </w:rPr>
        <w:t>tế</w:t>
      </w:r>
      <w:proofErr w:type="spellEnd"/>
      <w:r w:rsidR="001849A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1849AD">
        <w:rPr>
          <w:rFonts w:ascii="Times New Roman" w:hAnsi="Times New Roman" w:cs="Times New Roman"/>
          <w:sz w:val="28"/>
          <w:szCs w:val="28"/>
        </w:rPr>
        <w:t>kỹ</w:t>
      </w:r>
      <w:proofErr w:type="spellEnd"/>
      <w:r w:rsidR="001849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49AD">
        <w:rPr>
          <w:rFonts w:ascii="Times New Roman" w:hAnsi="Times New Roman" w:cs="Times New Roman"/>
          <w:sz w:val="28"/>
          <w:szCs w:val="28"/>
        </w:rPr>
        <w:t>thuật</w:t>
      </w:r>
      <w:proofErr w:type="spellEnd"/>
      <w:r w:rsidR="001849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37E0" w:rsidRPr="004A738A">
        <w:rPr>
          <w:rFonts w:ascii="Times New Roman" w:hAnsi="Times New Roman" w:cs="Times New Roman"/>
          <w:sz w:val="28"/>
          <w:szCs w:val="28"/>
        </w:rPr>
        <w:t>trồng</w:t>
      </w:r>
      <w:proofErr w:type="spellEnd"/>
      <w:r w:rsidR="001537E0"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37E0" w:rsidRPr="004A738A">
        <w:rPr>
          <w:rFonts w:ascii="Times New Roman" w:hAnsi="Times New Roman" w:cs="Times New Roman"/>
          <w:sz w:val="28"/>
          <w:szCs w:val="28"/>
        </w:rPr>
        <w:t>một</w:t>
      </w:r>
      <w:proofErr w:type="spellEnd"/>
      <w:r w:rsidR="001537E0"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37E0" w:rsidRPr="004A738A">
        <w:rPr>
          <w:rFonts w:ascii="Times New Roman" w:hAnsi="Times New Roman" w:cs="Times New Roman"/>
          <w:sz w:val="28"/>
          <w:szCs w:val="28"/>
        </w:rPr>
        <w:t>số</w:t>
      </w:r>
      <w:proofErr w:type="spellEnd"/>
      <w:r w:rsidR="001537E0"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37E0" w:rsidRPr="004A738A">
        <w:rPr>
          <w:rFonts w:ascii="Times New Roman" w:hAnsi="Times New Roman" w:cs="Times New Roman"/>
          <w:sz w:val="28"/>
          <w:szCs w:val="28"/>
        </w:rPr>
        <w:t>loại</w:t>
      </w:r>
      <w:proofErr w:type="spellEnd"/>
      <w:r w:rsidR="001537E0"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37E0" w:rsidRPr="004A738A">
        <w:rPr>
          <w:rFonts w:ascii="Times New Roman" w:hAnsi="Times New Roman" w:cs="Times New Roman"/>
          <w:sz w:val="28"/>
          <w:szCs w:val="28"/>
        </w:rPr>
        <w:t>cây</w:t>
      </w:r>
      <w:proofErr w:type="spellEnd"/>
      <w:r w:rsidR="001537E0" w:rsidRPr="004A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37E0" w:rsidRPr="004A738A">
        <w:rPr>
          <w:rFonts w:ascii="Times New Roman" w:hAnsi="Times New Roman" w:cs="Times New Roman"/>
          <w:sz w:val="28"/>
          <w:szCs w:val="28"/>
        </w:rPr>
        <w:t>trồng</w:t>
      </w:r>
      <w:proofErr w:type="spellEnd"/>
      <w:r w:rsidR="00045A01" w:rsidRPr="004A738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8817F5">
        <w:rPr>
          <w:rFonts w:ascii="Times New Roman" w:hAnsi="Times New Roman" w:cs="Times New Roman"/>
          <w:sz w:val="28"/>
          <w:szCs w:val="28"/>
        </w:rPr>
        <w:t>cây</w:t>
      </w:r>
      <w:proofErr w:type="spellEnd"/>
      <w:r w:rsidR="008817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17F5">
        <w:rPr>
          <w:rFonts w:ascii="Times New Roman" w:hAnsi="Times New Roman" w:cs="Times New Roman"/>
          <w:sz w:val="28"/>
          <w:szCs w:val="28"/>
        </w:rPr>
        <w:t>sầu</w:t>
      </w:r>
      <w:proofErr w:type="spellEnd"/>
      <w:r w:rsidR="008817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17F5">
        <w:rPr>
          <w:rFonts w:ascii="Times New Roman" w:hAnsi="Times New Roman" w:cs="Times New Roman"/>
          <w:sz w:val="28"/>
          <w:szCs w:val="28"/>
        </w:rPr>
        <w:t>riêng</w:t>
      </w:r>
      <w:proofErr w:type="spellEnd"/>
      <w:r w:rsidR="008817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95438">
        <w:rPr>
          <w:rFonts w:ascii="Times New Roman" w:hAnsi="Times New Roman" w:cs="Times New Roman"/>
          <w:sz w:val="28"/>
          <w:szCs w:val="28"/>
        </w:rPr>
        <w:t>cây</w:t>
      </w:r>
      <w:proofErr w:type="spellEnd"/>
      <w:r w:rsidR="003954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5438">
        <w:rPr>
          <w:rFonts w:ascii="Times New Roman" w:hAnsi="Times New Roman" w:cs="Times New Roman"/>
          <w:sz w:val="28"/>
          <w:szCs w:val="28"/>
        </w:rPr>
        <w:t>điều</w:t>
      </w:r>
      <w:proofErr w:type="spellEnd"/>
      <w:r w:rsidR="003954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817F5">
        <w:rPr>
          <w:rFonts w:ascii="Times New Roman" w:hAnsi="Times New Roman" w:cs="Times New Roman"/>
          <w:sz w:val="28"/>
          <w:szCs w:val="28"/>
        </w:rPr>
        <w:t>cây</w:t>
      </w:r>
      <w:proofErr w:type="spellEnd"/>
      <w:r w:rsidR="008817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18DD">
        <w:rPr>
          <w:rFonts w:ascii="Times New Roman" w:hAnsi="Times New Roman" w:cs="Times New Roman"/>
          <w:sz w:val="28"/>
          <w:szCs w:val="28"/>
        </w:rPr>
        <w:t>hồ</w:t>
      </w:r>
      <w:proofErr w:type="spellEnd"/>
      <w:r w:rsidR="00F518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17F5">
        <w:rPr>
          <w:rFonts w:ascii="Times New Roman" w:hAnsi="Times New Roman" w:cs="Times New Roman"/>
          <w:sz w:val="28"/>
          <w:szCs w:val="28"/>
        </w:rPr>
        <w:t>tiêu</w:t>
      </w:r>
      <w:proofErr w:type="spellEnd"/>
      <w:r w:rsidR="008817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817F5">
        <w:rPr>
          <w:rFonts w:ascii="Times New Roman" w:hAnsi="Times New Roman" w:cs="Times New Roman"/>
          <w:sz w:val="28"/>
          <w:szCs w:val="28"/>
        </w:rPr>
        <w:t>cây</w:t>
      </w:r>
      <w:proofErr w:type="spellEnd"/>
      <w:r w:rsidR="008817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17F5">
        <w:rPr>
          <w:rFonts w:ascii="Times New Roman" w:hAnsi="Times New Roman" w:cs="Times New Roman"/>
          <w:sz w:val="28"/>
          <w:szCs w:val="28"/>
        </w:rPr>
        <w:t>cao</w:t>
      </w:r>
      <w:proofErr w:type="spellEnd"/>
      <w:r w:rsidR="008817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17F5">
        <w:rPr>
          <w:rFonts w:ascii="Times New Roman" w:hAnsi="Times New Roman" w:cs="Times New Roman"/>
          <w:sz w:val="28"/>
          <w:szCs w:val="28"/>
        </w:rPr>
        <w:t>su</w:t>
      </w:r>
      <w:proofErr w:type="spellEnd"/>
      <w:r w:rsidR="003954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95438">
        <w:rPr>
          <w:rFonts w:ascii="Times New Roman" w:hAnsi="Times New Roman" w:cs="Times New Roman"/>
          <w:sz w:val="28"/>
          <w:szCs w:val="28"/>
        </w:rPr>
        <w:t>cây</w:t>
      </w:r>
      <w:proofErr w:type="spellEnd"/>
      <w:r w:rsidR="003954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5438">
        <w:rPr>
          <w:rFonts w:ascii="Times New Roman" w:hAnsi="Times New Roman" w:cs="Times New Roman"/>
          <w:sz w:val="28"/>
          <w:szCs w:val="28"/>
        </w:rPr>
        <w:t>cà</w:t>
      </w:r>
      <w:proofErr w:type="spellEnd"/>
      <w:r w:rsidR="003954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5438">
        <w:rPr>
          <w:rFonts w:ascii="Times New Roman" w:hAnsi="Times New Roman" w:cs="Times New Roman"/>
          <w:sz w:val="28"/>
          <w:szCs w:val="28"/>
        </w:rPr>
        <w:t>phê</w:t>
      </w:r>
      <w:proofErr w:type="spellEnd"/>
      <w:r w:rsidR="003954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5438">
        <w:rPr>
          <w:rFonts w:ascii="Times New Roman" w:hAnsi="Times New Roman" w:cs="Times New Roman"/>
          <w:sz w:val="28"/>
          <w:szCs w:val="28"/>
        </w:rPr>
        <w:t>vối</w:t>
      </w:r>
      <w:proofErr w:type="spellEnd"/>
      <w:r w:rsidR="00542A38">
        <w:rPr>
          <w:rFonts w:ascii="Times New Roman" w:hAnsi="Times New Roman" w:cs="Times New Roman"/>
          <w:sz w:val="28"/>
          <w:szCs w:val="28"/>
        </w:rPr>
        <w:t xml:space="preserve"> </w:t>
      </w:r>
      <w:r w:rsidR="00542A38" w:rsidRPr="00542A38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spellStart"/>
      <w:r w:rsidR="00852E1F" w:rsidRPr="00542A38">
        <w:rPr>
          <w:rFonts w:ascii="Times New Roman" w:hAnsi="Times New Roman" w:cs="Times New Roman"/>
          <w:i/>
          <w:iCs/>
          <w:sz w:val="28"/>
          <w:szCs w:val="28"/>
        </w:rPr>
        <w:t>Phụ</w:t>
      </w:r>
      <w:proofErr w:type="spellEnd"/>
      <w:r w:rsidR="00852E1F" w:rsidRPr="00542A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852E1F" w:rsidRPr="00542A38">
        <w:rPr>
          <w:rFonts w:ascii="Times New Roman" w:hAnsi="Times New Roman" w:cs="Times New Roman"/>
          <w:i/>
          <w:iCs/>
          <w:sz w:val="28"/>
          <w:szCs w:val="28"/>
        </w:rPr>
        <w:t>lụ</w:t>
      </w:r>
      <w:r w:rsidRPr="00542A38">
        <w:rPr>
          <w:rFonts w:ascii="Times New Roman" w:hAnsi="Times New Roman" w:cs="Times New Roman"/>
          <w:i/>
          <w:iCs/>
          <w:sz w:val="28"/>
          <w:szCs w:val="28"/>
        </w:rPr>
        <w:t>c</w:t>
      </w:r>
      <w:proofErr w:type="spellEnd"/>
      <w:r w:rsidRPr="00542A38">
        <w:rPr>
          <w:rFonts w:ascii="Times New Roman" w:hAnsi="Times New Roman" w:cs="Times New Roman"/>
          <w:i/>
          <w:iCs/>
          <w:sz w:val="28"/>
          <w:szCs w:val="28"/>
        </w:rPr>
        <w:t xml:space="preserve"> II</w:t>
      </w:r>
      <w:r w:rsidR="00852E1F" w:rsidRPr="00542A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852E1F" w:rsidRPr="00542A38">
        <w:rPr>
          <w:rFonts w:ascii="Times New Roman" w:hAnsi="Times New Roman" w:cs="Times New Roman"/>
          <w:i/>
          <w:iCs/>
          <w:sz w:val="28"/>
          <w:szCs w:val="28"/>
        </w:rPr>
        <w:t>kèm</w:t>
      </w:r>
      <w:proofErr w:type="spellEnd"/>
      <w:r w:rsidR="00852E1F" w:rsidRPr="00542A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852E1F" w:rsidRPr="00542A38">
        <w:rPr>
          <w:rFonts w:ascii="Times New Roman" w:hAnsi="Times New Roman" w:cs="Times New Roman"/>
          <w:i/>
          <w:iCs/>
          <w:sz w:val="28"/>
          <w:szCs w:val="28"/>
        </w:rPr>
        <w:t>theo</w:t>
      </w:r>
      <w:proofErr w:type="spellEnd"/>
      <w:r w:rsidR="00542A38" w:rsidRPr="00542A38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852E1F" w:rsidRPr="00542A38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672BEE09" w14:textId="6B349113" w:rsidR="00DF46C3" w:rsidRDefault="009963EB" w:rsidP="00CF3574">
      <w:pPr>
        <w:spacing w:before="80" w:after="80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36555">
        <w:rPr>
          <w:rFonts w:ascii="Times New Roman" w:hAnsi="Times New Roman" w:cs="Times New Roman"/>
          <w:b/>
          <w:bCs/>
          <w:sz w:val="28"/>
          <w:szCs w:val="28"/>
        </w:rPr>
        <w:t>Điều</w:t>
      </w:r>
      <w:proofErr w:type="spellEnd"/>
      <w:r w:rsidRPr="00B365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E679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B36555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E86452">
        <w:rPr>
          <w:rFonts w:ascii="Times New Roman" w:hAnsi="Times New Roman" w:cs="Times New Roman"/>
          <w:b/>
          <w:bCs/>
          <w:sz w:val="28"/>
          <w:szCs w:val="28"/>
        </w:rPr>
        <w:t xml:space="preserve">Hiệu </w:t>
      </w:r>
      <w:proofErr w:type="spellStart"/>
      <w:r w:rsidR="00E86452">
        <w:rPr>
          <w:rFonts w:ascii="Times New Roman" w:hAnsi="Times New Roman" w:cs="Times New Roman"/>
          <w:b/>
          <w:bCs/>
          <w:sz w:val="28"/>
          <w:szCs w:val="28"/>
        </w:rPr>
        <w:t>lực</w:t>
      </w:r>
      <w:proofErr w:type="spellEnd"/>
      <w:r w:rsidR="00E8645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E86452">
        <w:rPr>
          <w:rFonts w:ascii="Times New Roman" w:hAnsi="Times New Roman" w:cs="Times New Roman"/>
          <w:b/>
          <w:bCs/>
          <w:sz w:val="28"/>
          <w:szCs w:val="28"/>
        </w:rPr>
        <w:t>thi</w:t>
      </w:r>
      <w:proofErr w:type="spellEnd"/>
      <w:r w:rsidR="00E8645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E86452">
        <w:rPr>
          <w:rFonts w:ascii="Times New Roman" w:hAnsi="Times New Roman" w:cs="Times New Roman"/>
          <w:b/>
          <w:bCs/>
          <w:sz w:val="28"/>
          <w:szCs w:val="28"/>
        </w:rPr>
        <w:t>hành</w:t>
      </w:r>
      <w:proofErr w:type="spellEnd"/>
    </w:p>
    <w:p w14:paraId="1296E871" w14:textId="425FFD69" w:rsidR="00DF46C3" w:rsidRDefault="00DF46C3" w:rsidP="00CF3574">
      <w:pPr>
        <w:spacing w:before="80" w:after="80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51072E">
        <w:rPr>
          <w:rFonts w:ascii="Times New Roman" w:hAnsi="Times New Roman" w:cs="Times New Roman"/>
          <w:sz w:val="28"/>
          <w:szCs w:val="28"/>
        </w:rPr>
        <w:t>Quyết</w:t>
      </w:r>
      <w:proofErr w:type="spellEnd"/>
      <w:r w:rsidRPr="005107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072E">
        <w:rPr>
          <w:rFonts w:ascii="Times New Roman" w:hAnsi="Times New Roman" w:cs="Times New Roman"/>
          <w:sz w:val="28"/>
          <w:szCs w:val="28"/>
        </w:rPr>
        <w:t>định</w:t>
      </w:r>
      <w:proofErr w:type="spellEnd"/>
      <w:r w:rsidRPr="005107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072E">
        <w:rPr>
          <w:rFonts w:ascii="Times New Roman" w:hAnsi="Times New Roman" w:cs="Times New Roman"/>
          <w:sz w:val="28"/>
          <w:szCs w:val="28"/>
        </w:rPr>
        <w:t>này</w:t>
      </w:r>
      <w:proofErr w:type="spellEnd"/>
      <w:r w:rsidRPr="005107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072E">
        <w:rPr>
          <w:rFonts w:ascii="Times New Roman" w:hAnsi="Times New Roman" w:cs="Times New Roman"/>
          <w:sz w:val="28"/>
          <w:szCs w:val="28"/>
        </w:rPr>
        <w:t>có</w:t>
      </w:r>
      <w:proofErr w:type="spellEnd"/>
      <w:r w:rsidRPr="005107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072E">
        <w:rPr>
          <w:rFonts w:ascii="Times New Roman" w:hAnsi="Times New Roman" w:cs="Times New Roman"/>
          <w:sz w:val="28"/>
          <w:szCs w:val="28"/>
        </w:rPr>
        <w:t>hiệu</w:t>
      </w:r>
      <w:proofErr w:type="spellEnd"/>
      <w:r w:rsidRPr="005107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072E">
        <w:rPr>
          <w:rFonts w:ascii="Times New Roman" w:hAnsi="Times New Roman" w:cs="Times New Roman"/>
          <w:sz w:val="28"/>
          <w:szCs w:val="28"/>
        </w:rPr>
        <w:t>lực</w:t>
      </w:r>
      <w:proofErr w:type="spellEnd"/>
      <w:r w:rsidRPr="005107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hành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ngày</w:t>
      </w:r>
      <w:proofErr w:type="spellEnd"/>
      <w:r>
        <w:rPr>
          <w:rFonts w:ascii="Times New Roman" w:hAnsi="Times New Roman" w:cs="Times New Roman"/>
          <w:sz w:val="28"/>
          <w:szCs w:val="28"/>
        </w:rPr>
        <w:t>........</w:t>
      </w:r>
      <w:proofErr w:type="spellStart"/>
      <w:r>
        <w:rPr>
          <w:rFonts w:ascii="Times New Roman" w:hAnsi="Times New Roman" w:cs="Times New Roman"/>
          <w:sz w:val="28"/>
          <w:szCs w:val="28"/>
        </w:rPr>
        <w:t>tháng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.....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năm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2025</w:t>
      </w:r>
      <w:r w:rsidRPr="0051072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Thay </w:t>
      </w:r>
      <w:proofErr w:type="spellStart"/>
      <w:r>
        <w:rPr>
          <w:rFonts w:ascii="Times New Roman" w:hAnsi="Times New Roman" w:cs="Times New Roman"/>
          <w:sz w:val="28"/>
          <w:szCs w:val="28"/>
        </w:rPr>
        <w:t>thế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Quyết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định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số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170/QĐ-UBND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ngày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01/02/2013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về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việc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ban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hành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Quyết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định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định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mức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kinh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tế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kỹ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thuật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trồng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chăm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sóc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cao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su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trong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thời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kỳ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kiến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thiết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cơ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bản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trên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địa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bàn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tỉnh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Bình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Phước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và</w:t>
      </w:r>
      <w:proofErr w:type="spellEnd"/>
      <w:r w:rsidRPr="006A5F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Quyết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định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số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306/QĐ-UBND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ngày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27/02/2013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về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việc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ban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hành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Quyết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định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định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mức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kinh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tế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kỹ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thuật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trồng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chăm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sóc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một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số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loại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cây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trồng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trong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thời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kỳ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kiến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thiết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cơ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bản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trên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địa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bàn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tỉnh</w:t>
      </w:r>
      <w:proofErr w:type="spellEnd"/>
      <w:r w:rsidRPr="006A5F28">
        <w:rPr>
          <w:rFonts w:ascii="Times New Roman" w:hAnsi="Times New Roman" w:cs="Times New Roman"/>
          <w:iCs/>
          <w:sz w:val="28"/>
          <w:szCs w:val="28"/>
        </w:rPr>
        <w:t xml:space="preserve"> Bình </w:t>
      </w:r>
      <w:proofErr w:type="spellStart"/>
      <w:r w:rsidRPr="006A5F28">
        <w:rPr>
          <w:rFonts w:ascii="Times New Roman" w:hAnsi="Times New Roman" w:cs="Times New Roman"/>
          <w:iCs/>
          <w:sz w:val="28"/>
          <w:szCs w:val="28"/>
        </w:rPr>
        <w:t>Phước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3E1C19E5" w14:textId="07D6EEBE" w:rsidR="00836936" w:rsidRPr="00B36555" w:rsidRDefault="00DF46C3" w:rsidP="00CF3574">
      <w:pPr>
        <w:spacing w:before="80" w:after="80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36555">
        <w:rPr>
          <w:rFonts w:ascii="Times New Roman" w:hAnsi="Times New Roman" w:cs="Times New Roman"/>
          <w:b/>
          <w:bCs/>
          <w:sz w:val="28"/>
          <w:szCs w:val="28"/>
        </w:rPr>
        <w:t>Điều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4: </w:t>
      </w:r>
      <w:proofErr w:type="spellStart"/>
      <w:r w:rsidR="00836936" w:rsidRPr="00B36555">
        <w:rPr>
          <w:rFonts w:ascii="Times New Roman" w:hAnsi="Times New Roman" w:cs="Times New Roman"/>
          <w:b/>
          <w:bCs/>
          <w:sz w:val="28"/>
          <w:szCs w:val="28"/>
        </w:rPr>
        <w:t>Điều</w:t>
      </w:r>
      <w:proofErr w:type="spellEnd"/>
      <w:r w:rsidR="00836936" w:rsidRPr="00B365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836936" w:rsidRPr="00B36555">
        <w:rPr>
          <w:rFonts w:ascii="Times New Roman" w:hAnsi="Times New Roman" w:cs="Times New Roman"/>
          <w:b/>
          <w:bCs/>
          <w:sz w:val="28"/>
          <w:szCs w:val="28"/>
        </w:rPr>
        <w:t>khoản</w:t>
      </w:r>
      <w:proofErr w:type="spellEnd"/>
      <w:r w:rsidR="00836936" w:rsidRPr="00B365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836936" w:rsidRPr="00B36555">
        <w:rPr>
          <w:rFonts w:ascii="Times New Roman" w:hAnsi="Times New Roman" w:cs="Times New Roman"/>
          <w:b/>
          <w:bCs/>
          <w:sz w:val="28"/>
          <w:szCs w:val="28"/>
        </w:rPr>
        <w:t>chuyển</w:t>
      </w:r>
      <w:proofErr w:type="spellEnd"/>
      <w:r w:rsidR="00836936" w:rsidRPr="00B365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836936" w:rsidRPr="00B36555">
        <w:rPr>
          <w:rFonts w:ascii="Times New Roman" w:hAnsi="Times New Roman" w:cs="Times New Roman"/>
          <w:b/>
          <w:bCs/>
          <w:sz w:val="28"/>
          <w:szCs w:val="28"/>
        </w:rPr>
        <w:t>tiếp</w:t>
      </w:r>
      <w:proofErr w:type="spellEnd"/>
    </w:p>
    <w:p w14:paraId="1A8CF7B6" w14:textId="71844C59" w:rsidR="004F01D2" w:rsidRPr="00DD3701" w:rsidRDefault="004F01D2" w:rsidP="00CF3574">
      <w:pPr>
        <w:spacing w:before="80" w:after="80"/>
        <w:ind w:firstLine="720"/>
        <w:jc w:val="both"/>
        <w:rPr>
          <w:rFonts w:ascii="Times New Roman" w:hAnsi="Times New Roman"/>
          <w:sz w:val="28"/>
          <w:szCs w:val="28"/>
        </w:rPr>
      </w:pPr>
      <w:r w:rsidRPr="00DD3701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DD3701">
        <w:rPr>
          <w:rFonts w:ascii="Times New Roman" w:hAnsi="Times New Roman"/>
          <w:sz w:val="28"/>
          <w:szCs w:val="28"/>
        </w:rPr>
        <w:t>Đối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với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các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chương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trình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D3701">
        <w:rPr>
          <w:rFonts w:ascii="Times New Roman" w:hAnsi="Times New Roman"/>
          <w:sz w:val="28"/>
          <w:szCs w:val="28"/>
        </w:rPr>
        <w:t>dự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án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D3701">
        <w:rPr>
          <w:rFonts w:ascii="Times New Roman" w:hAnsi="Times New Roman"/>
          <w:sz w:val="28"/>
          <w:szCs w:val="28"/>
        </w:rPr>
        <w:t>kế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hoạch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thực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hiện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nhiệm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vụ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470A1">
        <w:rPr>
          <w:rFonts w:ascii="Times New Roman" w:hAnsi="Times New Roman"/>
          <w:sz w:val="28"/>
          <w:szCs w:val="28"/>
        </w:rPr>
        <w:t>sản</w:t>
      </w:r>
      <w:proofErr w:type="spellEnd"/>
      <w:r w:rsidR="009470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470A1">
        <w:rPr>
          <w:rFonts w:ascii="Times New Roman" w:hAnsi="Times New Roman"/>
          <w:sz w:val="28"/>
          <w:szCs w:val="28"/>
        </w:rPr>
        <w:t>xuất</w:t>
      </w:r>
      <w:proofErr w:type="spellEnd"/>
      <w:r w:rsidR="009470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470A1">
        <w:rPr>
          <w:rFonts w:ascii="Times New Roman" w:hAnsi="Times New Roman"/>
          <w:sz w:val="28"/>
          <w:szCs w:val="28"/>
        </w:rPr>
        <w:t>nông</w:t>
      </w:r>
      <w:proofErr w:type="spellEnd"/>
      <w:r w:rsidR="009470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470A1">
        <w:rPr>
          <w:rFonts w:ascii="Times New Roman" w:hAnsi="Times New Roman"/>
          <w:sz w:val="28"/>
          <w:szCs w:val="28"/>
        </w:rPr>
        <w:t>nghiệp</w:t>
      </w:r>
      <w:proofErr w:type="spellEnd"/>
      <w:r w:rsidR="00AB21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B2138">
        <w:rPr>
          <w:rFonts w:ascii="Times New Roman" w:hAnsi="Times New Roman"/>
          <w:sz w:val="28"/>
          <w:szCs w:val="28"/>
        </w:rPr>
        <w:t>trên</w:t>
      </w:r>
      <w:proofErr w:type="spellEnd"/>
      <w:r w:rsidR="00AB21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B2138">
        <w:rPr>
          <w:rFonts w:ascii="Times New Roman" w:hAnsi="Times New Roman"/>
          <w:sz w:val="28"/>
          <w:szCs w:val="28"/>
        </w:rPr>
        <w:t>địa</w:t>
      </w:r>
      <w:proofErr w:type="spellEnd"/>
      <w:r w:rsidR="00AB21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B2138">
        <w:rPr>
          <w:rFonts w:ascii="Times New Roman" w:hAnsi="Times New Roman"/>
          <w:sz w:val="28"/>
          <w:szCs w:val="28"/>
        </w:rPr>
        <w:t>bàn</w:t>
      </w:r>
      <w:proofErr w:type="spellEnd"/>
      <w:r w:rsidR="00AB21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B2138">
        <w:rPr>
          <w:rFonts w:ascii="Times New Roman" w:hAnsi="Times New Roman"/>
          <w:sz w:val="28"/>
          <w:szCs w:val="28"/>
        </w:rPr>
        <w:t>tỉnh</w:t>
      </w:r>
      <w:proofErr w:type="spellEnd"/>
      <w:r w:rsidR="00AB21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470A1">
        <w:rPr>
          <w:rFonts w:ascii="Times New Roman" w:hAnsi="Times New Roman"/>
          <w:sz w:val="28"/>
          <w:szCs w:val="28"/>
        </w:rPr>
        <w:t>đ</w:t>
      </w:r>
      <w:r w:rsidRPr="00DD3701">
        <w:rPr>
          <w:rFonts w:ascii="Times New Roman" w:hAnsi="Times New Roman"/>
          <w:sz w:val="28"/>
          <w:szCs w:val="28"/>
        </w:rPr>
        <w:t>ược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cơ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quan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có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thẩm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quyền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phê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duyệt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trước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ngày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Quyết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định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này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có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hiệu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lực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thi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hành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thì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20D4">
        <w:rPr>
          <w:rFonts w:ascii="Times New Roman" w:hAnsi="Times New Roman"/>
          <w:sz w:val="28"/>
          <w:szCs w:val="28"/>
        </w:rPr>
        <w:t>tiếp</w:t>
      </w:r>
      <w:proofErr w:type="spellEnd"/>
      <w:r w:rsidR="008820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20D4">
        <w:rPr>
          <w:rFonts w:ascii="Times New Roman" w:hAnsi="Times New Roman"/>
          <w:sz w:val="28"/>
          <w:szCs w:val="28"/>
        </w:rPr>
        <w:t>tục</w:t>
      </w:r>
      <w:proofErr w:type="spellEnd"/>
      <w:r w:rsidR="008820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áp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dụng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theo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A2C63">
        <w:rPr>
          <w:rFonts w:ascii="Times New Roman" w:hAnsi="Times New Roman" w:cs="Times New Roman"/>
          <w:iCs/>
          <w:sz w:val="28"/>
          <w:szCs w:val="28"/>
        </w:rPr>
        <w:t>quyết</w:t>
      </w:r>
      <w:proofErr w:type="spellEnd"/>
      <w:r w:rsidR="008A2C63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8A2C63">
        <w:rPr>
          <w:rFonts w:ascii="Times New Roman" w:hAnsi="Times New Roman" w:cs="Times New Roman"/>
          <w:iCs/>
          <w:sz w:val="28"/>
          <w:szCs w:val="28"/>
        </w:rPr>
        <w:t>định</w:t>
      </w:r>
      <w:proofErr w:type="spellEnd"/>
      <w:r w:rsidR="008A2C63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8A2C63">
        <w:rPr>
          <w:rFonts w:ascii="Times New Roman" w:hAnsi="Times New Roman" w:cs="Times New Roman"/>
          <w:iCs/>
          <w:sz w:val="28"/>
          <w:szCs w:val="28"/>
        </w:rPr>
        <w:t>đã</w:t>
      </w:r>
      <w:proofErr w:type="spellEnd"/>
      <w:r w:rsidR="008A2C63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8A2C63">
        <w:rPr>
          <w:rFonts w:ascii="Times New Roman" w:hAnsi="Times New Roman" w:cs="Times New Roman"/>
          <w:iCs/>
          <w:sz w:val="28"/>
          <w:szCs w:val="28"/>
        </w:rPr>
        <w:t>được</w:t>
      </w:r>
      <w:proofErr w:type="spellEnd"/>
      <w:r w:rsidR="008A2C63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8A2C63">
        <w:rPr>
          <w:rFonts w:ascii="Times New Roman" w:hAnsi="Times New Roman" w:cs="Times New Roman"/>
          <w:iCs/>
          <w:sz w:val="28"/>
          <w:szCs w:val="28"/>
        </w:rPr>
        <w:t>cơ</w:t>
      </w:r>
      <w:proofErr w:type="spellEnd"/>
      <w:r w:rsidR="008A2C63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8A2C63">
        <w:rPr>
          <w:rFonts w:ascii="Times New Roman" w:hAnsi="Times New Roman" w:cs="Times New Roman"/>
          <w:iCs/>
          <w:sz w:val="28"/>
          <w:szCs w:val="28"/>
        </w:rPr>
        <w:t>quan</w:t>
      </w:r>
      <w:proofErr w:type="spellEnd"/>
      <w:r w:rsidR="008A2C63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8A2C63">
        <w:rPr>
          <w:rFonts w:ascii="Times New Roman" w:hAnsi="Times New Roman" w:cs="Times New Roman"/>
          <w:iCs/>
          <w:sz w:val="28"/>
          <w:szCs w:val="28"/>
        </w:rPr>
        <w:t>có</w:t>
      </w:r>
      <w:proofErr w:type="spellEnd"/>
      <w:r w:rsidR="008A2C63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8A2C63">
        <w:rPr>
          <w:rFonts w:ascii="Times New Roman" w:hAnsi="Times New Roman" w:cs="Times New Roman"/>
          <w:iCs/>
          <w:sz w:val="28"/>
          <w:szCs w:val="28"/>
        </w:rPr>
        <w:t>thẩm</w:t>
      </w:r>
      <w:proofErr w:type="spellEnd"/>
      <w:r w:rsidR="008A2C63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8A2C63">
        <w:rPr>
          <w:rFonts w:ascii="Times New Roman" w:hAnsi="Times New Roman" w:cs="Times New Roman"/>
          <w:iCs/>
          <w:sz w:val="28"/>
          <w:szCs w:val="28"/>
        </w:rPr>
        <w:t>quyền</w:t>
      </w:r>
      <w:proofErr w:type="spellEnd"/>
      <w:r w:rsidR="008A2C63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8A2C63">
        <w:rPr>
          <w:rFonts w:ascii="Times New Roman" w:hAnsi="Times New Roman" w:cs="Times New Roman"/>
          <w:iCs/>
          <w:sz w:val="28"/>
          <w:szCs w:val="28"/>
        </w:rPr>
        <w:t>phê</w:t>
      </w:r>
      <w:proofErr w:type="spellEnd"/>
      <w:r w:rsidR="008A2C63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8A2C63">
        <w:rPr>
          <w:rFonts w:ascii="Times New Roman" w:hAnsi="Times New Roman" w:cs="Times New Roman"/>
          <w:iCs/>
          <w:sz w:val="28"/>
          <w:szCs w:val="28"/>
        </w:rPr>
        <w:t>duyệt</w:t>
      </w:r>
      <w:proofErr w:type="spellEnd"/>
      <w:r w:rsidR="00E86452">
        <w:rPr>
          <w:rFonts w:ascii="Times New Roman" w:hAnsi="Times New Roman" w:cs="Times New Roman"/>
          <w:iCs/>
          <w:sz w:val="28"/>
          <w:szCs w:val="28"/>
        </w:rPr>
        <w:t>.</w:t>
      </w:r>
    </w:p>
    <w:p w14:paraId="4D349823" w14:textId="6A9959FE" w:rsidR="009963EB" w:rsidRDefault="004F01D2" w:rsidP="00CF3574">
      <w:pPr>
        <w:spacing w:before="80" w:after="80"/>
        <w:ind w:firstLine="720"/>
        <w:jc w:val="both"/>
        <w:rPr>
          <w:rFonts w:ascii="Times New Roman" w:hAnsi="Times New Roman"/>
          <w:sz w:val="28"/>
          <w:szCs w:val="28"/>
        </w:rPr>
      </w:pPr>
      <w:r w:rsidRPr="00DD3701">
        <w:rPr>
          <w:rFonts w:ascii="Times New Roman" w:hAnsi="Times New Roman"/>
          <w:sz w:val="28"/>
          <w:szCs w:val="28"/>
        </w:rPr>
        <w:lastRenderedPageBreak/>
        <w:t xml:space="preserve">2. </w:t>
      </w:r>
      <w:proofErr w:type="spellStart"/>
      <w:r w:rsidRPr="00DD3701">
        <w:rPr>
          <w:rFonts w:ascii="Times New Roman" w:hAnsi="Times New Roman"/>
          <w:sz w:val="28"/>
          <w:szCs w:val="28"/>
        </w:rPr>
        <w:t>Đối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với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các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chương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trình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D3701">
        <w:rPr>
          <w:rFonts w:ascii="Times New Roman" w:hAnsi="Times New Roman"/>
          <w:sz w:val="28"/>
          <w:szCs w:val="28"/>
        </w:rPr>
        <w:t>dự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án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D3701">
        <w:rPr>
          <w:rFonts w:ascii="Times New Roman" w:hAnsi="Times New Roman"/>
          <w:sz w:val="28"/>
          <w:szCs w:val="28"/>
        </w:rPr>
        <w:t>kế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hoạch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thực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hiện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nhiệm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vụ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71B6">
        <w:rPr>
          <w:rFonts w:ascii="Times New Roman" w:hAnsi="Times New Roman"/>
          <w:sz w:val="28"/>
          <w:szCs w:val="28"/>
        </w:rPr>
        <w:t>sản</w:t>
      </w:r>
      <w:proofErr w:type="spellEnd"/>
      <w:r w:rsidR="002B71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71B6">
        <w:rPr>
          <w:rFonts w:ascii="Times New Roman" w:hAnsi="Times New Roman"/>
          <w:sz w:val="28"/>
          <w:szCs w:val="28"/>
        </w:rPr>
        <w:t>xuất</w:t>
      </w:r>
      <w:proofErr w:type="spellEnd"/>
      <w:r w:rsidR="002B71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71B6">
        <w:rPr>
          <w:rFonts w:ascii="Times New Roman" w:hAnsi="Times New Roman"/>
          <w:sz w:val="28"/>
          <w:szCs w:val="28"/>
        </w:rPr>
        <w:t>nông</w:t>
      </w:r>
      <w:proofErr w:type="spellEnd"/>
      <w:r w:rsidR="002B71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71B6">
        <w:rPr>
          <w:rFonts w:ascii="Times New Roman" w:hAnsi="Times New Roman"/>
          <w:sz w:val="28"/>
          <w:szCs w:val="28"/>
        </w:rPr>
        <w:t>nghiệp</w:t>
      </w:r>
      <w:proofErr w:type="spellEnd"/>
      <w:r w:rsidR="00AB21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B2138">
        <w:rPr>
          <w:rFonts w:ascii="Times New Roman" w:hAnsi="Times New Roman"/>
          <w:sz w:val="28"/>
          <w:szCs w:val="28"/>
        </w:rPr>
        <w:t>trên</w:t>
      </w:r>
      <w:proofErr w:type="spellEnd"/>
      <w:r w:rsidR="00AB21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B2138">
        <w:rPr>
          <w:rFonts w:ascii="Times New Roman" w:hAnsi="Times New Roman"/>
          <w:sz w:val="28"/>
          <w:szCs w:val="28"/>
        </w:rPr>
        <w:t>địa</w:t>
      </w:r>
      <w:proofErr w:type="spellEnd"/>
      <w:r w:rsidR="00AB21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B2138">
        <w:rPr>
          <w:rFonts w:ascii="Times New Roman" w:hAnsi="Times New Roman"/>
          <w:sz w:val="28"/>
          <w:szCs w:val="28"/>
        </w:rPr>
        <w:t>bàn</w:t>
      </w:r>
      <w:proofErr w:type="spellEnd"/>
      <w:r w:rsidR="00AB21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B2138">
        <w:rPr>
          <w:rFonts w:ascii="Times New Roman" w:hAnsi="Times New Roman"/>
          <w:sz w:val="28"/>
          <w:szCs w:val="28"/>
        </w:rPr>
        <w:t>tỉnh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được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cơ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quan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có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thẩm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quyền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phê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duyệt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từ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ngày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Quyết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định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này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có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hiệu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lực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thi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hành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trở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về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sau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thì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áp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dụng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theo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Quyết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định</w:t>
      </w:r>
      <w:proofErr w:type="spellEnd"/>
      <w:r w:rsidRPr="00DD3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701">
        <w:rPr>
          <w:rFonts w:ascii="Times New Roman" w:hAnsi="Times New Roman"/>
          <w:sz w:val="28"/>
          <w:szCs w:val="28"/>
        </w:rPr>
        <w:t>này</w:t>
      </w:r>
      <w:proofErr w:type="spellEnd"/>
      <w:r w:rsidRPr="00DD3701">
        <w:rPr>
          <w:rFonts w:ascii="Times New Roman" w:hAnsi="Times New Roman"/>
          <w:sz w:val="28"/>
          <w:szCs w:val="28"/>
        </w:rPr>
        <w:t>.</w:t>
      </w:r>
    </w:p>
    <w:p w14:paraId="0F3F72BB" w14:textId="77777777" w:rsidR="007E7947" w:rsidRPr="00A06A91" w:rsidRDefault="007E7947" w:rsidP="00CF3574">
      <w:pPr>
        <w:spacing w:before="80" w:after="80"/>
        <w:ind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Đối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với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việc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sản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xuất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giống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trồng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các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loại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cây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trồng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khác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chưa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được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quy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định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định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mức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kinh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tế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-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kỹ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thuật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sản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xuất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giống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trồng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các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loại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cây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tại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Quyết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định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này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thì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thực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hiện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theo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các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định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mức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kinh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tế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-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kỹ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thuật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tiêu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chuẩn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hướng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dẫn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kỹ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thuật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đã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được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cấp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có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thẩm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quyền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ban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hành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hoặc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công</w:t>
      </w:r>
      <w:proofErr w:type="spellEnd"/>
      <w:r w:rsidRPr="00A0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06A91">
        <w:rPr>
          <w:rFonts w:ascii="Times New Roman" w:hAnsi="Times New Roman" w:cs="Times New Roman"/>
          <w:iCs/>
          <w:sz w:val="28"/>
          <w:szCs w:val="28"/>
        </w:rPr>
        <w:t>nhận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68455063" w14:textId="7B71E079" w:rsidR="000E58E6" w:rsidRPr="006A5F28" w:rsidRDefault="005B3EED" w:rsidP="00CF3574">
      <w:pPr>
        <w:spacing w:before="80" w:after="80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280C58">
        <w:rPr>
          <w:rFonts w:ascii="Times New Roman" w:hAnsi="Times New Roman" w:cs="Times New Roman"/>
          <w:b/>
          <w:bCs/>
          <w:sz w:val="28"/>
          <w:szCs w:val="28"/>
        </w:rPr>
        <w:t>Điều</w:t>
      </w:r>
      <w:proofErr w:type="spellEnd"/>
      <w:r w:rsidRPr="00280C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F46C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280C5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80C58">
        <w:rPr>
          <w:rFonts w:ascii="Times New Roman" w:hAnsi="Times New Roman" w:cs="Times New Roman"/>
          <w:sz w:val="28"/>
          <w:szCs w:val="28"/>
        </w:rPr>
        <w:t xml:space="preserve"> Các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ông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bà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) Chánh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văn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phòng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Ủy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ban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nhân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dân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tỉnh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Giám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đốc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Sở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Tài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chính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Giám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đốc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Sở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Nông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nghiệp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và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Môi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trường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Thủ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trưởng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các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sở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280C58">
        <w:rPr>
          <w:rFonts w:ascii="Times New Roman" w:hAnsi="Times New Roman" w:cs="Times New Roman"/>
          <w:sz w:val="28"/>
          <w:szCs w:val="28"/>
        </w:rPr>
        <w:t xml:space="preserve">an, </w:t>
      </w:r>
      <w:proofErr w:type="spellStart"/>
      <w:r>
        <w:rPr>
          <w:rFonts w:ascii="Times New Roman" w:hAnsi="Times New Roman" w:cs="Times New Roman"/>
          <w:sz w:val="28"/>
          <w:szCs w:val="28"/>
        </w:rPr>
        <w:t>n</w:t>
      </w:r>
      <w:r w:rsidRPr="00280C58">
        <w:rPr>
          <w:rFonts w:ascii="Times New Roman" w:hAnsi="Times New Roman" w:cs="Times New Roman"/>
          <w:sz w:val="28"/>
          <w:szCs w:val="28"/>
        </w:rPr>
        <w:t>gành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Chủ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tịch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Ủy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ban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nhân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dân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các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huyện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thị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xã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thành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phố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và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các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</w:t>
      </w:r>
      <w:r w:rsidRPr="00280C58">
        <w:rPr>
          <w:rFonts w:ascii="Times New Roman" w:hAnsi="Times New Roman" w:cs="Times New Roman"/>
          <w:sz w:val="28"/>
          <w:szCs w:val="28"/>
        </w:rPr>
        <w:t>ổ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chức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cá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nhân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có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liên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quan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chịu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trách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nhiệm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thi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hành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Quyết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định</w:t>
      </w:r>
      <w:proofErr w:type="spellEnd"/>
      <w:r w:rsidRPr="00280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C58">
        <w:rPr>
          <w:rFonts w:ascii="Times New Roman" w:hAnsi="Times New Roman" w:cs="Times New Roman"/>
          <w:sz w:val="28"/>
          <w:szCs w:val="28"/>
        </w:rPr>
        <w:t>này</w:t>
      </w:r>
      <w:proofErr w:type="spellEnd"/>
      <w:r w:rsidR="000E58E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6"/>
        <w:gridCol w:w="280"/>
        <w:gridCol w:w="3983"/>
      </w:tblGrid>
      <w:tr w:rsidR="005B3EED" w:rsidRPr="00280C58" w14:paraId="652F27B6" w14:textId="77777777" w:rsidTr="000E58E6">
        <w:tc>
          <w:tcPr>
            <w:tcW w:w="5356" w:type="dxa"/>
          </w:tcPr>
          <w:p w14:paraId="48D7893F" w14:textId="77777777" w:rsidR="005B3EED" w:rsidRPr="00280C58" w:rsidRDefault="005B3EED" w:rsidP="00FD084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280C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Nơi</w:t>
            </w:r>
            <w:proofErr w:type="spellEnd"/>
            <w:r w:rsidRPr="00280C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80C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nhận</w:t>
            </w:r>
            <w:proofErr w:type="spellEnd"/>
            <w:r w:rsidRPr="00280C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</w:p>
          <w:p w14:paraId="0FB91114" w14:textId="77777777" w:rsidR="005B3EED" w:rsidRDefault="005B3EED" w:rsidP="00FD084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80C58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Văn </w:t>
            </w:r>
            <w:proofErr w:type="spellStart"/>
            <w:r>
              <w:rPr>
                <w:rFonts w:ascii="Times New Roman" w:hAnsi="Times New Roman" w:cs="Times New Roman"/>
              </w:rPr>
              <w:t>phòng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Chính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phủ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  <w:proofErr w:type="gramEnd"/>
          </w:p>
          <w:p w14:paraId="49D0E1EA" w14:textId="77777777" w:rsidR="005B3EED" w:rsidRPr="00280C58" w:rsidRDefault="005B3EED" w:rsidP="00FD084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80C58">
              <w:rPr>
                <w:rFonts w:ascii="Times New Roman" w:hAnsi="Times New Roman" w:cs="Times New Roman"/>
              </w:rPr>
              <w:t xml:space="preserve">- Các </w:t>
            </w:r>
            <w:proofErr w:type="spellStart"/>
            <w:r w:rsidRPr="00280C58">
              <w:rPr>
                <w:rFonts w:ascii="Times New Roman" w:hAnsi="Times New Roman" w:cs="Times New Roman"/>
              </w:rPr>
              <w:t>Bộ</w:t>
            </w:r>
            <w:proofErr w:type="spellEnd"/>
            <w:r w:rsidRPr="00280C58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280C58">
              <w:rPr>
                <w:rFonts w:ascii="Times New Roman" w:hAnsi="Times New Roman" w:cs="Times New Roman"/>
              </w:rPr>
              <w:t>Nông</w:t>
            </w:r>
            <w:proofErr w:type="spellEnd"/>
            <w:r w:rsidRPr="00280C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0C58">
              <w:rPr>
                <w:rFonts w:ascii="Times New Roman" w:hAnsi="Times New Roman" w:cs="Times New Roman"/>
              </w:rPr>
              <w:t>nghiệp</w:t>
            </w:r>
            <w:proofErr w:type="spellEnd"/>
            <w:r w:rsidRPr="00280C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0C58">
              <w:rPr>
                <w:rFonts w:ascii="Times New Roman" w:hAnsi="Times New Roman" w:cs="Times New Roman"/>
              </w:rPr>
              <w:t>và</w:t>
            </w:r>
            <w:proofErr w:type="spellEnd"/>
            <w:r w:rsidRPr="00280C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Môi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trường</w:t>
            </w:r>
            <w:proofErr w:type="spellEnd"/>
            <w:r w:rsidRPr="00280C58">
              <w:rPr>
                <w:rFonts w:ascii="Times New Roman" w:hAnsi="Times New Roman" w:cs="Times New Roman"/>
              </w:rPr>
              <w:t xml:space="preserve">; Tài </w:t>
            </w:r>
            <w:proofErr w:type="spellStart"/>
            <w:proofErr w:type="gramStart"/>
            <w:r w:rsidRPr="00280C58">
              <w:rPr>
                <w:rFonts w:ascii="Times New Roman" w:hAnsi="Times New Roman" w:cs="Times New Roman"/>
              </w:rPr>
              <w:t>chính</w:t>
            </w:r>
            <w:proofErr w:type="spellEnd"/>
            <w:r w:rsidRPr="00280C58">
              <w:rPr>
                <w:rFonts w:ascii="Times New Roman" w:hAnsi="Times New Roman" w:cs="Times New Roman"/>
              </w:rPr>
              <w:t>;</w:t>
            </w:r>
            <w:proofErr w:type="gramEnd"/>
            <w:r w:rsidRPr="00280C58">
              <w:rPr>
                <w:rFonts w:ascii="Times New Roman" w:hAnsi="Times New Roman" w:cs="Times New Roman"/>
              </w:rPr>
              <w:t xml:space="preserve"> </w:t>
            </w:r>
          </w:p>
          <w:p w14:paraId="6D77A9F1" w14:textId="77777777" w:rsidR="005B3EED" w:rsidRPr="00280C58" w:rsidRDefault="005B3EED" w:rsidP="00FD084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80C58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280C58">
              <w:rPr>
                <w:rFonts w:ascii="Times New Roman" w:hAnsi="Times New Roman" w:cs="Times New Roman"/>
              </w:rPr>
              <w:t>Cục</w:t>
            </w:r>
            <w:proofErr w:type="spellEnd"/>
            <w:r w:rsidRPr="00280C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0C58">
              <w:rPr>
                <w:rFonts w:ascii="Times New Roman" w:hAnsi="Times New Roman" w:cs="Times New Roman"/>
              </w:rPr>
              <w:t>kiể</w:t>
            </w:r>
            <w:r>
              <w:rPr>
                <w:rFonts w:ascii="Times New Roman" w:hAnsi="Times New Roman" w:cs="Times New Roman"/>
              </w:rPr>
              <w:t>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tra</w:t>
            </w:r>
            <w:proofErr w:type="spellEnd"/>
            <w:r>
              <w:rPr>
                <w:rFonts w:ascii="Times New Roman" w:hAnsi="Times New Roman" w:cs="Times New Roman"/>
              </w:rPr>
              <w:t xml:space="preserve"> VBQPPL-</w:t>
            </w:r>
            <w:proofErr w:type="spellStart"/>
            <w:r w:rsidRPr="00280C58">
              <w:rPr>
                <w:rFonts w:ascii="Times New Roman" w:hAnsi="Times New Roman" w:cs="Times New Roman"/>
              </w:rPr>
              <w:t>Bộ</w:t>
            </w:r>
            <w:proofErr w:type="spellEnd"/>
            <w:r w:rsidRPr="00280C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0C58">
              <w:rPr>
                <w:rFonts w:ascii="Times New Roman" w:hAnsi="Times New Roman" w:cs="Times New Roman"/>
              </w:rPr>
              <w:t>Tư</w:t>
            </w:r>
            <w:proofErr w:type="spellEnd"/>
            <w:r w:rsidRPr="00280C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280C58">
              <w:rPr>
                <w:rFonts w:ascii="Times New Roman" w:hAnsi="Times New Roman" w:cs="Times New Roman"/>
              </w:rPr>
              <w:t>pháp</w:t>
            </w:r>
            <w:proofErr w:type="spellEnd"/>
            <w:r w:rsidRPr="00280C58">
              <w:rPr>
                <w:rFonts w:ascii="Times New Roman" w:hAnsi="Times New Roman" w:cs="Times New Roman"/>
              </w:rPr>
              <w:t>;</w:t>
            </w:r>
            <w:proofErr w:type="gramEnd"/>
            <w:r w:rsidRPr="00280C58">
              <w:rPr>
                <w:rFonts w:ascii="Times New Roman" w:hAnsi="Times New Roman" w:cs="Times New Roman"/>
              </w:rPr>
              <w:t xml:space="preserve"> </w:t>
            </w:r>
          </w:p>
          <w:p w14:paraId="22BF7DE3" w14:textId="77777777" w:rsidR="005B3EED" w:rsidRPr="00280C58" w:rsidRDefault="005B3EED" w:rsidP="00FD084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80C58">
              <w:rPr>
                <w:rFonts w:ascii="Times New Roman" w:hAnsi="Times New Roman" w:cs="Times New Roman"/>
              </w:rPr>
              <w:t xml:space="preserve">- TTTU, TT HĐND </w:t>
            </w:r>
            <w:proofErr w:type="spellStart"/>
            <w:proofErr w:type="gramStart"/>
            <w:r w:rsidRPr="00280C58">
              <w:rPr>
                <w:rFonts w:ascii="Times New Roman" w:hAnsi="Times New Roman" w:cs="Times New Roman"/>
              </w:rPr>
              <w:t>tỉnh</w:t>
            </w:r>
            <w:proofErr w:type="spellEnd"/>
            <w:r w:rsidRPr="00280C58">
              <w:rPr>
                <w:rFonts w:ascii="Times New Roman" w:hAnsi="Times New Roman" w:cs="Times New Roman"/>
              </w:rPr>
              <w:t>;</w:t>
            </w:r>
            <w:proofErr w:type="gramEnd"/>
            <w:r w:rsidRPr="00280C58">
              <w:rPr>
                <w:rFonts w:ascii="Times New Roman" w:hAnsi="Times New Roman" w:cs="Times New Roman"/>
              </w:rPr>
              <w:t xml:space="preserve"> </w:t>
            </w:r>
          </w:p>
          <w:p w14:paraId="274D2031" w14:textId="77777777" w:rsidR="005B3EED" w:rsidRPr="00280C58" w:rsidRDefault="005B3EED" w:rsidP="00FD084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80C58">
              <w:rPr>
                <w:rFonts w:ascii="Times New Roman" w:hAnsi="Times New Roman" w:cs="Times New Roman"/>
              </w:rPr>
              <w:t xml:space="preserve">- UBMTTQVN </w:t>
            </w:r>
            <w:proofErr w:type="spellStart"/>
            <w:proofErr w:type="gramStart"/>
            <w:r w:rsidRPr="00280C58">
              <w:rPr>
                <w:rFonts w:ascii="Times New Roman" w:hAnsi="Times New Roman" w:cs="Times New Roman"/>
              </w:rPr>
              <w:t>tỉnh</w:t>
            </w:r>
            <w:proofErr w:type="spellEnd"/>
            <w:r w:rsidRPr="00280C58">
              <w:rPr>
                <w:rFonts w:ascii="Times New Roman" w:hAnsi="Times New Roman" w:cs="Times New Roman"/>
              </w:rPr>
              <w:t>;</w:t>
            </w:r>
            <w:proofErr w:type="gramEnd"/>
            <w:r w:rsidRPr="00280C58">
              <w:rPr>
                <w:rFonts w:ascii="Times New Roman" w:hAnsi="Times New Roman" w:cs="Times New Roman"/>
              </w:rPr>
              <w:t xml:space="preserve"> </w:t>
            </w:r>
          </w:p>
          <w:p w14:paraId="54D8D084" w14:textId="77777777" w:rsidR="005B3EED" w:rsidRPr="00280C58" w:rsidRDefault="005B3EED" w:rsidP="00FD084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80C58">
              <w:rPr>
                <w:rFonts w:ascii="Times New Roman" w:hAnsi="Times New Roman" w:cs="Times New Roman"/>
              </w:rPr>
              <w:t xml:space="preserve">- Đoàn </w:t>
            </w:r>
            <w:proofErr w:type="spellStart"/>
            <w:r w:rsidRPr="00280C58">
              <w:rPr>
                <w:rFonts w:ascii="Times New Roman" w:hAnsi="Times New Roman" w:cs="Times New Roman"/>
              </w:rPr>
              <w:t>Đại</w:t>
            </w:r>
            <w:proofErr w:type="spellEnd"/>
            <w:r w:rsidRPr="00280C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0C58">
              <w:rPr>
                <w:rFonts w:ascii="Times New Roman" w:hAnsi="Times New Roman" w:cs="Times New Roman"/>
              </w:rPr>
              <w:t>biểu</w:t>
            </w:r>
            <w:proofErr w:type="spellEnd"/>
            <w:r w:rsidRPr="00280C58">
              <w:rPr>
                <w:rFonts w:ascii="Times New Roman" w:hAnsi="Times New Roman" w:cs="Times New Roman"/>
              </w:rPr>
              <w:t xml:space="preserve"> Quốc </w:t>
            </w:r>
            <w:proofErr w:type="spellStart"/>
            <w:r w:rsidRPr="00280C58">
              <w:rPr>
                <w:rFonts w:ascii="Times New Roman" w:hAnsi="Times New Roman" w:cs="Times New Roman"/>
              </w:rPr>
              <w:t>hội</w:t>
            </w:r>
            <w:proofErr w:type="spellEnd"/>
            <w:r w:rsidRPr="00280C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280C58">
              <w:rPr>
                <w:rFonts w:ascii="Times New Roman" w:hAnsi="Times New Roman" w:cs="Times New Roman"/>
              </w:rPr>
              <w:t>tỉnh</w:t>
            </w:r>
            <w:proofErr w:type="spellEnd"/>
            <w:r w:rsidRPr="00280C58">
              <w:rPr>
                <w:rFonts w:ascii="Times New Roman" w:hAnsi="Times New Roman" w:cs="Times New Roman"/>
              </w:rPr>
              <w:t>;</w:t>
            </w:r>
            <w:proofErr w:type="gramEnd"/>
            <w:r w:rsidRPr="00280C58">
              <w:rPr>
                <w:rFonts w:ascii="Times New Roman" w:hAnsi="Times New Roman" w:cs="Times New Roman"/>
              </w:rPr>
              <w:t xml:space="preserve"> </w:t>
            </w:r>
          </w:p>
          <w:p w14:paraId="1CC43431" w14:textId="77777777" w:rsidR="005B3EED" w:rsidRDefault="005B3EED" w:rsidP="00FD084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80C58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280C58">
              <w:rPr>
                <w:rFonts w:ascii="Times New Roman" w:hAnsi="Times New Roman" w:cs="Times New Roman"/>
              </w:rPr>
              <w:t>Chủ</w:t>
            </w:r>
            <w:proofErr w:type="spellEnd"/>
            <w:r w:rsidRPr="00280C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0C58">
              <w:rPr>
                <w:rFonts w:ascii="Times New Roman" w:hAnsi="Times New Roman" w:cs="Times New Roman"/>
              </w:rPr>
              <w:t>tịch</w:t>
            </w:r>
            <w:proofErr w:type="spellEnd"/>
            <w:r w:rsidRPr="00280C5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80C58">
              <w:rPr>
                <w:rFonts w:ascii="Times New Roman" w:hAnsi="Times New Roman" w:cs="Times New Roman"/>
              </w:rPr>
              <w:t>các</w:t>
            </w:r>
            <w:proofErr w:type="spellEnd"/>
            <w:r w:rsidRPr="00280C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0C58">
              <w:rPr>
                <w:rFonts w:ascii="Times New Roman" w:hAnsi="Times New Roman" w:cs="Times New Roman"/>
              </w:rPr>
              <w:t>Phó</w:t>
            </w:r>
            <w:proofErr w:type="spellEnd"/>
            <w:r w:rsidRPr="00280C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0C58">
              <w:rPr>
                <w:rFonts w:ascii="Times New Roman" w:hAnsi="Times New Roman" w:cs="Times New Roman"/>
              </w:rPr>
              <w:t>Chủ</w:t>
            </w:r>
            <w:proofErr w:type="spellEnd"/>
            <w:r w:rsidRPr="00280C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0C58">
              <w:rPr>
                <w:rFonts w:ascii="Times New Roman" w:hAnsi="Times New Roman" w:cs="Times New Roman"/>
              </w:rPr>
              <w:t>tịch</w:t>
            </w:r>
            <w:proofErr w:type="spellEnd"/>
            <w:r w:rsidRPr="00280C58">
              <w:rPr>
                <w:rFonts w:ascii="Times New Roman" w:hAnsi="Times New Roman" w:cs="Times New Roman"/>
              </w:rPr>
              <w:t xml:space="preserve"> UBND </w:t>
            </w:r>
            <w:proofErr w:type="spellStart"/>
            <w:proofErr w:type="gramStart"/>
            <w:r w:rsidRPr="00280C58">
              <w:rPr>
                <w:rFonts w:ascii="Times New Roman" w:hAnsi="Times New Roman" w:cs="Times New Roman"/>
              </w:rPr>
              <w:t>tỉnh</w:t>
            </w:r>
            <w:proofErr w:type="spellEnd"/>
            <w:r w:rsidRPr="00280C58">
              <w:rPr>
                <w:rFonts w:ascii="Times New Roman" w:hAnsi="Times New Roman" w:cs="Times New Roman"/>
              </w:rPr>
              <w:t>;</w:t>
            </w:r>
            <w:proofErr w:type="gramEnd"/>
            <w:r w:rsidRPr="00280C58">
              <w:rPr>
                <w:rFonts w:ascii="Times New Roman" w:hAnsi="Times New Roman" w:cs="Times New Roman"/>
              </w:rPr>
              <w:t xml:space="preserve"> </w:t>
            </w:r>
          </w:p>
          <w:p w14:paraId="2E130648" w14:textId="4A2A9A33" w:rsidR="005B3EED" w:rsidRPr="00280C58" w:rsidRDefault="005B3EED" w:rsidP="00FD084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Như </w:t>
            </w:r>
            <w:proofErr w:type="spellStart"/>
            <w:r>
              <w:rPr>
                <w:rFonts w:ascii="Times New Roman" w:hAnsi="Times New Roman" w:cs="Times New Roman"/>
              </w:rPr>
              <w:t>Điều</w:t>
            </w:r>
            <w:proofErr w:type="spellEnd"/>
            <w:r w:rsidR="000E58E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9D3CD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;</w:t>
            </w:r>
            <w:proofErr w:type="gramEnd"/>
          </w:p>
          <w:p w14:paraId="2AE4C0C3" w14:textId="77777777" w:rsidR="005B3EED" w:rsidRPr="00280C58" w:rsidRDefault="005B3EED" w:rsidP="00FD084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80C58">
              <w:rPr>
                <w:rFonts w:ascii="Times New Roman" w:hAnsi="Times New Roman" w:cs="Times New Roman"/>
              </w:rPr>
              <w:t xml:space="preserve">- Trung </w:t>
            </w:r>
            <w:proofErr w:type="spellStart"/>
            <w:r w:rsidRPr="00280C58">
              <w:rPr>
                <w:rFonts w:ascii="Times New Roman" w:hAnsi="Times New Roman" w:cs="Times New Roman"/>
              </w:rPr>
              <w:t>tâm</w:t>
            </w:r>
            <w:proofErr w:type="spellEnd"/>
            <w:r w:rsidRPr="00280C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0C58">
              <w:rPr>
                <w:rFonts w:ascii="Times New Roman" w:hAnsi="Times New Roman" w:cs="Times New Roman"/>
              </w:rPr>
              <w:t>phục</w:t>
            </w:r>
            <w:proofErr w:type="spellEnd"/>
            <w:r w:rsidRPr="00280C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0C58">
              <w:rPr>
                <w:rFonts w:ascii="Times New Roman" w:hAnsi="Times New Roman" w:cs="Times New Roman"/>
              </w:rPr>
              <w:t>vụ</w:t>
            </w:r>
            <w:proofErr w:type="spellEnd"/>
            <w:r w:rsidRPr="00280C58">
              <w:rPr>
                <w:rFonts w:ascii="Times New Roman" w:hAnsi="Times New Roman" w:cs="Times New Roman"/>
              </w:rPr>
              <w:t xml:space="preserve"> HCC (</w:t>
            </w:r>
            <w:proofErr w:type="spellStart"/>
            <w:r w:rsidRPr="00280C58">
              <w:rPr>
                <w:rFonts w:ascii="Times New Roman" w:hAnsi="Times New Roman" w:cs="Times New Roman"/>
              </w:rPr>
              <w:t>đăng</w:t>
            </w:r>
            <w:proofErr w:type="spellEnd"/>
            <w:r w:rsidRPr="00280C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0C58">
              <w:rPr>
                <w:rFonts w:ascii="Times New Roman" w:hAnsi="Times New Roman" w:cs="Times New Roman"/>
              </w:rPr>
              <w:t>công</w:t>
            </w:r>
            <w:proofErr w:type="spellEnd"/>
            <w:r w:rsidRPr="00280C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0C58">
              <w:rPr>
                <w:rFonts w:ascii="Times New Roman" w:hAnsi="Times New Roman" w:cs="Times New Roman"/>
              </w:rPr>
              <w:t>báo</w:t>
            </w:r>
            <w:proofErr w:type="spellEnd"/>
            <w:proofErr w:type="gramStart"/>
            <w:r w:rsidRPr="00280C58">
              <w:rPr>
                <w:rFonts w:ascii="Times New Roman" w:hAnsi="Times New Roman" w:cs="Times New Roman"/>
              </w:rPr>
              <w:t>);</w:t>
            </w:r>
            <w:proofErr w:type="gramEnd"/>
            <w:r w:rsidRPr="00280C58">
              <w:rPr>
                <w:rFonts w:ascii="Times New Roman" w:hAnsi="Times New Roman" w:cs="Times New Roman"/>
              </w:rPr>
              <w:t xml:space="preserve"> </w:t>
            </w:r>
          </w:p>
          <w:p w14:paraId="24C3D30E" w14:textId="77777777" w:rsidR="005B3EED" w:rsidRPr="00280C58" w:rsidRDefault="005B3EED" w:rsidP="00FD084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80C58">
              <w:rPr>
                <w:rFonts w:ascii="Times New Roman" w:hAnsi="Times New Roman" w:cs="Times New Roman"/>
              </w:rPr>
              <w:t xml:space="preserve">- VP UBND, LĐVP, </w:t>
            </w:r>
            <w:proofErr w:type="spellStart"/>
            <w:r w:rsidRPr="00280C58">
              <w:rPr>
                <w:rFonts w:ascii="Times New Roman" w:hAnsi="Times New Roman" w:cs="Times New Roman"/>
              </w:rPr>
              <w:t>các</w:t>
            </w:r>
            <w:proofErr w:type="spellEnd"/>
            <w:r w:rsidRPr="00280C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280C58">
              <w:rPr>
                <w:rFonts w:ascii="Times New Roman" w:hAnsi="Times New Roman" w:cs="Times New Roman"/>
              </w:rPr>
              <w:t>phòng</w:t>
            </w:r>
            <w:proofErr w:type="spellEnd"/>
            <w:r w:rsidRPr="00280C58">
              <w:rPr>
                <w:rFonts w:ascii="Times New Roman" w:hAnsi="Times New Roman" w:cs="Times New Roman"/>
              </w:rPr>
              <w:t>;</w:t>
            </w:r>
            <w:proofErr w:type="gramEnd"/>
            <w:r w:rsidRPr="00280C58">
              <w:rPr>
                <w:rFonts w:ascii="Times New Roman" w:hAnsi="Times New Roman" w:cs="Times New Roman"/>
              </w:rPr>
              <w:t xml:space="preserve"> </w:t>
            </w:r>
          </w:p>
          <w:p w14:paraId="07848E3D" w14:textId="77777777" w:rsidR="005B3EED" w:rsidRPr="00280C58" w:rsidRDefault="005B3EED" w:rsidP="00FD084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0C58">
              <w:rPr>
                <w:rFonts w:ascii="Times New Roman" w:hAnsi="Times New Roman" w:cs="Times New Roman"/>
              </w:rPr>
              <w:t>- Lưu</w:t>
            </w:r>
            <w:r>
              <w:rPr>
                <w:rFonts w:ascii="Times New Roman" w:hAnsi="Times New Roman" w:cs="Times New Roman"/>
              </w:rPr>
              <w:t>:</w:t>
            </w:r>
            <w:r w:rsidRPr="00280C58">
              <w:rPr>
                <w:rFonts w:ascii="Times New Roman" w:hAnsi="Times New Roman" w:cs="Times New Roman"/>
              </w:rPr>
              <w:t xml:space="preserve"> VT</w:t>
            </w:r>
            <w:r>
              <w:rPr>
                <w:rFonts w:ascii="Times New Roman" w:hAnsi="Times New Roman" w:cs="Times New Roman"/>
              </w:rPr>
              <w:t>, P.KT</w:t>
            </w:r>
            <w:r w:rsidRPr="00280C58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80" w:type="dxa"/>
          </w:tcPr>
          <w:p w14:paraId="03517EF3" w14:textId="77777777" w:rsidR="005B3EED" w:rsidRPr="00280C58" w:rsidRDefault="005B3EED" w:rsidP="00FD08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3" w:type="dxa"/>
          </w:tcPr>
          <w:p w14:paraId="687FDA03" w14:textId="77777777" w:rsidR="005B3EED" w:rsidRPr="00280C58" w:rsidRDefault="005B3EED" w:rsidP="00FD084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0C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TM. ỦY BAN NHÂN DÂN</w:t>
            </w:r>
          </w:p>
          <w:p w14:paraId="0BDB859A" w14:textId="77777777" w:rsidR="005B3EED" w:rsidRPr="00280C58" w:rsidRDefault="005B3EED" w:rsidP="00FD08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0C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CHỦ TỊCH</w:t>
            </w:r>
          </w:p>
          <w:p w14:paraId="7FA12D9F" w14:textId="77777777" w:rsidR="005B3EED" w:rsidRPr="00280C58" w:rsidRDefault="005B3EED" w:rsidP="00FD08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560344E" w14:textId="77777777" w:rsidR="005B3EED" w:rsidRPr="00280C58" w:rsidRDefault="005B3EED" w:rsidP="00FD08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6C384CE" w14:textId="77777777" w:rsidR="005B3EED" w:rsidRPr="00280C58" w:rsidRDefault="005B3EED" w:rsidP="00FD08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5CA9EF8" w14:textId="77777777" w:rsidR="005B3EED" w:rsidRPr="00280C58" w:rsidRDefault="005B3EED" w:rsidP="00FD08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9413230" w14:textId="77777777" w:rsidR="005B3EED" w:rsidRPr="00280C58" w:rsidRDefault="005B3EED" w:rsidP="00FD08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4ABF3359" w14:textId="77777777" w:rsidR="005B3EED" w:rsidRDefault="005B3EED" w:rsidP="007152C0">
      <w:pPr>
        <w:spacing w:before="80" w:after="80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421B7EC" w14:textId="77777777" w:rsidR="005B3EED" w:rsidRDefault="005B3EED" w:rsidP="007152C0">
      <w:pPr>
        <w:spacing w:before="80" w:after="80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B3EED" w:rsidSect="009042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88B42" w14:textId="77777777" w:rsidR="00B44E84" w:rsidRDefault="00B44E84" w:rsidP="00C12467">
      <w:pPr>
        <w:spacing w:after="0" w:line="240" w:lineRule="auto"/>
      </w:pPr>
      <w:r>
        <w:separator/>
      </w:r>
    </w:p>
  </w:endnote>
  <w:endnote w:type="continuationSeparator" w:id="0">
    <w:p w14:paraId="7F396E19" w14:textId="77777777" w:rsidR="00B44E84" w:rsidRDefault="00B44E84" w:rsidP="00C12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Lohit Hindi">
    <w:altName w:val="MS Gothic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AACE1" w14:textId="77777777" w:rsidR="00E86BA0" w:rsidRDefault="00E86B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0430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EF7ED7" w14:textId="19CD99EF" w:rsidR="00E86BA0" w:rsidRDefault="00E86BA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2D719FD" w14:textId="77777777" w:rsidR="00E86BA0" w:rsidRDefault="00E86B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D9C2F" w14:textId="77777777" w:rsidR="00E86BA0" w:rsidRDefault="00E86B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6B6C7" w14:textId="77777777" w:rsidR="00B44E84" w:rsidRDefault="00B44E84" w:rsidP="00C12467">
      <w:pPr>
        <w:spacing w:after="0" w:line="240" w:lineRule="auto"/>
      </w:pPr>
      <w:r>
        <w:separator/>
      </w:r>
    </w:p>
  </w:footnote>
  <w:footnote w:type="continuationSeparator" w:id="0">
    <w:p w14:paraId="5D885987" w14:textId="77777777" w:rsidR="00B44E84" w:rsidRDefault="00B44E84" w:rsidP="00C12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0419B" w14:textId="77777777" w:rsidR="00E86BA0" w:rsidRDefault="00E86B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D1C0F" w14:textId="77777777" w:rsidR="00E86BA0" w:rsidRDefault="00E86B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8793D" w14:textId="77777777" w:rsidR="00E86BA0" w:rsidRDefault="00E86B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</w:lvl>
  </w:abstractNum>
  <w:abstractNum w:abstractNumId="4" w15:restartNumberingAfterBreak="0">
    <w:nsid w:val="00B726B3"/>
    <w:multiLevelType w:val="multilevel"/>
    <w:tmpl w:val="973E91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2372F51"/>
    <w:multiLevelType w:val="multilevel"/>
    <w:tmpl w:val="EC6446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CF66AF8"/>
    <w:multiLevelType w:val="hybridMultilevel"/>
    <w:tmpl w:val="950C9394"/>
    <w:lvl w:ilvl="0" w:tplc="3CAE51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FE2766"/>
    <w:multiLevelType w:val="multilevel"/>
    <w:tmpl w:val="7D663D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B27B3B"/>
    <w:multiLevelType w:val="multilevel"/>
    <w:tmpl w:val="A21EC6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191A77"/>
    <w:multiLevelType w:val="multilevel"/>
    <w:tmpl w:val="DFDED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5636A8"/>
    <w:multiLevelType w:val="multilevel"/>
    <w:tmpl w:val="09820D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EF25687"/>
    <w:multiLevelType w:val="multilevel"/>
    <w:tmpl w:val="720230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2B0DEC"/>
    <w:multiLevelType w:val="hybridMultilevel"/>
    <w:tmpl w:val="CB1A1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47E97"/>
    <w:multiLevelType w:val="multilevel"/>
    <w:tmpl w:val="56DA54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9EF5F89"/>
    <w:multiLevelType w:val="multilevel"/>
    <w:tmpl w:val="9A2288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B7E37E4"/>
    <w:multiLevelType w:val="multilevel"/>
    <w:tmpl w:val="BB4A82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BB75230"/>
    <w:multiLevelType w:val="hybridMultilevel"/>
    <w:tmpl w:val="E52A2C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A4EA3"/>
    <w:multiLevelType w:val="multilevel"/>
    <w:tmpl w:val="061A59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F31C65"/>
    <w:multiLevelType w:val="multilevel"/>
    <w:tmpl w:val="010C9D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9163551"/>
    <w:multiLevelType w:val="multilevel"/>
    <w:tmpl w:val="23DE50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6F0064"/>
    <w:multiLevelType w:val="hybridMultilevel"/>
    <w:tmpl w:val="7376F1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F62EB"/>
    <w:multiLevelType w:val="multilevel"/>
    <w:tmpl w:val="44C0E7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FF42DA6"/>
    <w:multiLevelType w:val="multilevel"/>
    <w:tmpl w:val="01C060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24B6741"/>
    <w:multiLevelType w:val="hybridMultilevel"/>
    <w:tmpl w:val="909C4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30F3C"/>
    <w:multiLevelType w:val="multilevel"/>
    <w:tmpl w:val="315C1C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16F5D8F"/>
    <w:multiLevelType w:val="multilevel"/>
    <w:tmpl w:val="EE76DF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75356DD"/>
    <w:multiLevelType w:val="multilevel"/>
    <w:tmpl w:val="60C01A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101650"/>
    <w:multiLevelType w:val="multilevel"/>
    <w:tmpl w:val="6D12A8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F31FB7"/>
    <w:multiLevelType w:val="multilevel"/>
    <w:tmpl w:val="BED200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D9319A7"/>
    <w:multiLevelType w:val="multilevel"/>
    <w:tmpl w:val="849820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DFB372D"/>
    <w:multiLevelType w:val="multilevel"/>
    <w:tmpl w:val="1436E2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F882BA4"/>
    <w:multiLevelType w:val="multilevel"/>
    <w:tmpl w:val="CA5823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39B75E6"/>
    <w:multiLevelType w:val="multilevel"/>
    <w:tmpl w:val="8A00CD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4E03106"/>
    <w:multiLevelType w:val="multilevel"/>
    <w:tmpl w:val="E3F84B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7BE25A7"/>
    <w:multiLevelType w:val="multilevel"/>
    <w:tmpl w:val="74FC7E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AF8715D"/>
    <w:multiLevelType w:val="multilevel"/>
    <w:tmpl w:val="B85662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44D7277"/>
    <w:multiLevelType w:val="multilevel"/>
    <w:tmpl w:val="12047A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57F6433"/>
    <w:multiLevelType w:val="multilevel"/>
    <w:tmpl w:val="7ECCB5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5BA41E7"/>
    <w:multiLevelType w:val="multilevel"/>
    <w:tmpl w:val="F85464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864640D"/>
    <w:multiLevelType w:val="multilevel"/>
    <w:tmpl w:val="27BCC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897796A"/>
    <w:multiLevelType w:val="hybridMultilevel"/>
    <w:tmpl w:val="D77AFD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A40704"/>
    <w:multiLevelType w:val="multilevel"/>
    <w:tmpl w:val="BB6468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96790914">
    <w:abstractNumId w:val="23"/>
  </w:num>
  <w:num w:numId="2" w16cid:durableId="613369177">
    <w:abstractNumId w:val="6"/>
  </w:num>
  <w:num w:numId="3" w16cid:durableId="295839779">
    <w:abstractNumId w:val="0"/>
  </w:num>
  <w:num w:numId="4" w16cid:durableId="678197576">
    <w:abstractNumId w:val="1"/>
  </w:num>
  <w:num w:numId="5" w16cid:durableId="2095129195">
    <w:abstractNumId w:val="12"/>
  </w:num>
  <w:num w:numId="6" w16cid:durableId="474180309">
    <w:abstractNumId w:val="29"/>
  </w:num>
  <w:num w:numId="7" w16cid:durableId="452140480">
    <w:abstractNumId w:val="34"/>
  </w:num>
  <w:num w:numId="8" w16cid:durableId="1739402858">
    <w:abstractNumId w:val="17"/>
  </w:num>
  <w:num w:numId="9" w16cid:durableId="1550530511">
    <w:abstractNumId w:val="36"/>
  </w:num>
  <w:num w:numId="10" w16cid:durableId="90198786">
    <w:abstractNumId w:val="14"/>
  </w:num>
  <w:num w:numId="11" w16cid:durableId="685131758">
    <w:abstractNumId w:val="28"/>
  </w:num>
  <w:num w:numId="12" w16cid:durableId="1910915549">
    <w:abstractNumId w:val="32"/>
  </w:num>
  <w:num w:numId="13" w16cid:durableId="1426531696">
    <w:abstractNumId w:val="39"/>
  </w:num>
  <w:num w:numId="14" w16cid:durableId="2047438766">
    <w:abstractNumId w:val="21"/>
  </w:num>
  <w:num w:numId="15" w16cid:durableId="796409464">
    <w:abstractNumId w:val="22"/>
  </w:num>
  <w:num w:numId="16" w16cid:durableId="2063287736">
    <w:abstractNumId w:val="19"/>
  </w:num>
  <w:num w:numId="17" w16cid:durableId="550650504">
    <w:abstractNumId w:val="4"/>
  </w:num>
  <w:num w:numId="18" w16cid:durableId="1659772653">
    <w:abstractNumId w:val="18"/>
  </w:num>
  <w:num w:numId="19" w16cid:durableId="627011701">
    <w:abstractNumId w:val="38"/>
  </w:num>
  <w:num w:numId="20" w16cid:durableId="39139472">
    <w:abstractNumId w:val="7"/>
  </w:num>
  <w:num w:numId="21" w16cid:durableId="935211756">
    <w:abstractNumId w:val="27"/>
  </w:num>
  <w:num w:numId="22" w16cid:durableId="1288003388">
    <w:abstractNumId w:val="31"/>
  </w:num>
  <w:num w:numId="23" w16cid:durableId="687756701">
    <w:abstractNumId w:val="15"/>
  </w:num>
  <w:num w:numId="24" w16cid:durableId="1608073548">
    <w:abstractNumId w:val="9"/>
  </w:num>
  <w:num w:numId="25" w16cid:durableId="127670525">
    <w:abstractNumId w:val="25"/>
  </w:num>
  <w:num w:numId="26" w16cid:durableId="1426925412">
    <w:abstractNumId w:val="37"/>
  </w:num>
  <w:num w:numId="27" w16cid:durableId="1543404394">
    <w:abstractNumId w:val="13"/>
  </w:num>
  <w:num w:numId="28" w16cid:durableId="1520201312">
    <w:abstractNumId w:val="24"/>
  </w:num>
  <w:num w:numId="29" w16cid:durableId="1921524114">
    <w:abstractNumId w:val="35"/>
  </w:num>
  <w:num w:numId="30" w16cid:durableId="1579098670">
    <w:abstractNumId w:val="41"/>
  </w:num>
  <w:num w:numId="31" w16cid:durableId="1815101804">
    <w:abstractNumId w:val="8"/>
  </w:num>
  <w:num w:numId="32" w16cid:durableId="1099719335">
    <w:abstractNumId w:val="5"/>
  </w:num>
  <w:num w:numId="33" w16cid:durableId="567806946">
    <w:abstractNumId w:val="33"/>
  </w:num>
  <w:num w:numId="34" w16cid:durableId="2025590269">
    <w:abstractNumId w:val="30"/>
  </w:num>
  <w:num w:numId="35" w16cid:durableId="262349648">
    <w:abstractNumId w:val="10"/>
  </w:num>
  <w:num w:numId="36" w16cid:durableId="674528988">
    <w:abstractNumId w:val="11"/>
  </w:num>
  <w:num w:numId="37" w16cid:durableId="42338494">
    <w:abstractNumId w:val="26"/>
  </w:num>
  <w:num w:numId="38" w16cid:durableId="1233388110">
    <w:abstractNumId w:val="20"/>
  </w:num>
  <w:num w:numId="39" w16cid:durableId="481386324">
    <w:abstractNumId w:val="40"/>
  </w:num>
  <w:num w:numId="40" w16cid:durableId="1063136058">
    <w:abstractNumId w:val="16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41E1"/>
    <w:rsid w:val="00003DEF"/>
    <w:rsid w:val="00007734"/>
    <w:rsid w:val="00012080"/>
    <w:rsid w:val="0002487C"/>
    <w:rsid w:val="00034F02"/>
    <w:rsid w:val="0004348D"/>
    <w:rsid w:val="00045A01"/>
    <w:rsid w:val="00055ED2"/>
    <w:rsid w:val="000704AF"/>
    <w:rsid w:val="00072656"/>
    <w:rsid w:val="00075547"/>
    <w:rsid w:val="000940FA"/>
    <w:rsid w:val="000976B0"/>
    <w:rsid w:val="000A1438"/>
    <w:rsid w:val="000A338F"/>
    <w:rsid w:val="000A522D"/>
    <w:rsid w:val="000A6932"/>
    <w:rsid w:val="000C129B"/>
    <w:rsid w:val="000C595F"/>
    <w:rsid w:val="000E0679"/>
    <w:rsid w:val="000E2833"/>
    <w:rsid w:val="000E58E6"/>
    <w:rsid w:val="00113A36"/>
    <w:rsid w:val="001147EE"/>
    <w:rsid w:val="0013011F"/>
    <w:rsid w:val="001457D8"/>
    <w:rsid w:val="001537E0"/>
    <w:rsid w:val="00156C37"/>
    <w:rsid w:val="00162675"/>
    <w:rsid w:val="0017049E"/>
    <w:rsid w:val="001707DA"/>
    <w:rsid w:val="0017486A"/>
    <w:rsid w:val="00176C7E"/>
    <w:rsid w:val="00177E0E"/>
    <w:rsid w:val="00182165"/>
    <w:rsid w:val="001849AD"/>
    <w:rsid w:val="00184E63"/>
    <w:rsid w:val="00185097"/>
    <w:rsid w:val="00194FCC"/>
    <w:rsid w:val="001A4032"/>
    <w:rsid w:val="001A776E"/>
    <w:rsid w:val="001C6195"/>
    <w:rsid w:val="001C6B77"/>
    <w:rsid w:val="001D2D19"/>
    <w:rsid w:val="001D547F"/>
    <w:rsid w:val="001E679F"/>
    <w:rsid w:val="001F0B8B"/>
    <w:rsid w:val="002052AE"/>
    <w:rsid w:val="002054C9"/>
    <w:rsid w:val="002061E9"/>
    <w:rsid w:val="00207B00"/>
    <w:rsid w:val="002160CE"/>
    <w:rsid w:val="00220CAD"/>
    <w:rsid w:val="00227DEE"/>
    <w:rsid w:val="002339B1"/>
    <w:rsid w:val="00235F22"/>
    <w:rsid w:val="00247134"/>
    <w:rsid w:val="00250681"/>
    <w:rsid w:val="002517C3"/>
    <w:rsid w:val="0026307A"/>
    <w:rsid w:val="00266BC3"/>
    <w:rsid w:val="002762CD"/>
    <w:rsid w:val="00276F29"/>
    <w:rsid w:val="00276F97"/>
    <w:rsid w:val="00280C58"/>
    <w:rsid w:val="002A2845"/>
    <w:rsid w:val="002B71B6"/>
    <w:rsid w:val="002D5CC7"/>
    <w:rsid w:val="002D6421"/>
    <w:rsid w:val="002D7A56"/>
    <w:rsid w:val="002F7328"/>
    <w:rsid w:val="00321D3C"/>
    <w:rsid w:val="00331395"/>
    <w:rsid w:val="003368DB"/>
    <w:rsid w:val="00363E31"/>
    <w:rsid w:val="003742BC"/>
    <w:rsid w:val="00393AEA"/>
    <w:rsid w:val="00395258"/>
    <w:rsid w:val="00395438"/>
    <w:rsid w:val="003A5D36"/>
    <w:rsid w:val="003B0E58"/>
    <w:rsid w:val="003B2FD7"/>
    <w:rsid w:val="003B4174"/>
    <w:rsid w:val="003C3686"/>
    <w:rsid w:val="003D1675"/>
    <w:rsid w:val="003D3F65"/>
    <w:rsid w:val="003E142F"/>
    <w:rsid w:val="003E7505"/>
    <w:rsid w:val="003E7A65"/>
    <w:rsid w:val="003F1915"/>
    <w:rsid w:val="003F41A8"/>
    <w:rsid w:val="004040E4"/>
    <w:rsid w:val="00412E5C"/>
    <w:rsid w:val="00413A6A"/>
    <w:rsid w:val="004201CF"/>
    <w:rsid w:val="00424789"/>
    <w:rsid w:val="004253D3"/>
    <w:rsid w:val="0043111A"/>
    <w:rsid w:val="00433E10"/>
    <w:rsid w:val="004361A9"/>
    <w:rsid w:val="0043641E"/>
    <w:rsid w:val="004454B2"/>
    <w:rsid w:val="00451E8A"/>
    <w:rsid w:val="00461EB0"/>
    <w:rsid w:val="004A738A"/>
    <w:rsid w:val="004A73FB"/>
    <w:rsid w:val="004B42A6"/>
    <w:rsid w:val="004C1E82"/>
    <w:rsid w:val="004C24FD"/>
    <w:rsid w:val="004D6B0D"/>
    <w:rsid w:val="004F01D2"/>
    <w:rsid w:val="005071EB"/>
    <w:rsid w:val="0051072E"/>
    <w:rsid w:val="00514793"/>
    <w:rsid w:val="00542A38"/>
    <w:rsid w:val="00542B01"/>
    <w:rsid w:val="005474F1"/>
    <w:rsid w:val="005541E1"/>
    <w:rsid w:val="0056118E"/>
    <w:rsid w:val="00566D42"/>
    <w:rsid w:val="00573F91"/>
    <w:rsid w:val="00581477"/>
    <w:rsid w:val="005821C2"/>
    <w:rsid w:val="00591682"/>
    <w:rsid w:val="005A62F2"/>
    <w:rsid w:val="005B1A73"/>
    <w:rsid w:val="005B3EED"/>
    <w:rsid w:val="005B647B"/>
    <w:rsid w:val="005C1751"/>
    <w:rsid w:val="005C4EC3"/>
    <w:rsid w:val="005E70AB"/>
    <w:rsid w:val="00612A19"/>
    <w:rsid w:val="0061692A"/>
    <w:rsid w:val="006205FA"/>
    <w:rsid w:val="0062115B"/>
    <w:rsid w:val="006246BE"/>
    <w:rsid w:val="00636A61"/>
    <w:rsid w:val="00636BDC"/>
    <w:rsid w:val="00644BF7"/>
    <w:rsid w:val="00654D66"/>
    <w:rsid w:val="006553EC"/>
    <w:rsid w:val="006557BB"/>
    <w:rsid w:val="00656BBA"/>
    <w:rsid w:val="006626A1"/>
    <w:rsid w:val="00667FDE"/>
    <w:rsid w:val="0067187F"/>
    <w:rsid w:val="0067685D"/>
    <w:rsid w:val="00677E5C"/>
    <w:rsid w:val="00695E81"/>
    <w:rsid w:val="006A1246"/>
    <w:rsid w:val="006A1FDC"/>
    <w:rsid w:val="006A5F28"/>
    <w:rsid w:val="006D4CF5"/>
    <w:rsid w:val="006E1263"/>
    <w:rsid w:val="006F2C6C"/>
    <w:rsid w:val="00702908"/>
    <w:rsid w:val="00704F7B"/>
    <w:rsid w:val="00707AB1"/>
    <w:rsid w:val="007152C0"/>
    <w:rsid w:val="0072061B"/>
    <w:rsid w:val="00724D96"/>
    <w:rsid w:val="007257C3"/>
    <w:rsid w:val="00737E43"/>
    <w:rsid w:val="0075152E"/>
    <w:rsid w:val="00754BA3"/>
    <w:rsid w:val="00757E5C"/>
    <w:rsid w:val="00782B4A"/>
    <w:rsid w:val="00783430"/>
    <w:rsid w:val="00786E31"/>
    <w:rsid w:val="00790283"/>
    <w:rsid w:val="007B58B3"/>
    <w:rsid w:val="007B6185"/>
    <w:rsid w:val="007B64A6"/>
    <w:rsid w:val="007D11C5"/>
    <w:rsid w:val="007D1EB6"/>
    <w:rsid w:val="007E03B2"/>
    <w:rsid w:val="007E7947"/>
    <w:rsid w:val="007F257A"/>
    <w:rsid w:val="007F442F"/>
    <w:rsid w:val="00811CEE"/>
    <w:rsid w:val="00813EDF"/>
    <w:rsid w:val="00817965"/>
    <w:rsid w:val="008259B1"/>
    <w:rsid w:val="00836936"/>
    <w:rsid w:val="00841076"/>
    <w:rsid w:val="008460BE"/>
    <w:rsid w:val="00851ED4"/>
    <w:rsid w:val="00852E1F"/>
    <w:rsid w:val="008560A4"/>
    <w:rsid w:val="00865136"/>
    <w:rsid w:val="008817F5"/>
    <w:rsid w:val="008820D4"/>
    <w:rsid w:val="00883ACE"/>
    <w:rsid w:val="008865D5"/>
    <w:rsid w:val="008876D4"/>
    <w:rsid w:val="008A2C63"/>
    <w:rsid w:val="008A4D6C"/>
    <w:rsid w:val="008B1B3F"/>
    <w:rsid w:val="008C32D4"/>
    <w:rsid w:val="008C7443"/>
    <w:rsid w:val="008C7B73"/>
    <w:rsid w:val="008D1015"/>
    <w:rsid w:val="008D36EC"/>
    <w:rsid w:val="008D3CDE"/>
    <w:rsid w:val="008D61F0"/>
    <w:rsid w:val="008E0346"/>
    <w:rsid w:val="008E5C85"/>
    <w:rsid w:val="008F7CC0"/>
    <w:rsid w:val="0090421F"/>
    <w:rsid w:val="00915817"/>
    <w:rsid w:val="00917477"/>
    <w:rsid w:val="009227AB"/>
    <w:rsid w:val="00922E45"/>
    <w:rsid w:val="0092642A"/>
    <w:rsid w:val="009373BC"/>
    <w:rsid w:val="00940863"/>
    <w:rsid w:val="009470A1"/>
    <w:rsid w:val="00953D15"/>
    <w:rsid w:val="0095739E"/>
    <w:rsid w:val="009752DB"/>
    <w:rsid w:val="00987DC4"/>
    <w:rsid w:val="009963EB"/>
    <w:rsid w:val="009C3119"/>
    <w:rsid w:val="009D3CD4"/>
    <w:rsid w:val="009E4C73"/>
    <w:rsid w:val="009E7255"/>
    <w:rsid w:val="009F2DB5"/>
    <w:rsid w:val="009F6044"/>
    <w:rsid w:val="009F67E2"/>
    <w:rsid w:val="00A06A91"/>
    <w:rsid w:val="00A10E2B"/>
    <w:rsid w:val="00A329EE"/>
    <w:rsid w:val="00A330A4"/>
    <w:rsid w:val="00A33D3E"/>
    <w:rsid w:val="00A376F9"/>
    <w:rsid w:val="00A409F4"/>
    <w:rsid w:val="00A443F8"/>
    <w:rsid w:val="00A6443F"/>
    <w:rsid w:val="00A64D87"/>
    <w:rsid w:val="00A64F92"/>
    <w:rsid w:val="00A703DB"/>
    <w:rsid w:val="00A72BCB"/>
    <w:rsid w:val="00A816CB"/>
    <w:rsid w:val="00A835FF"/>
    <w:rsid w:val="00A87E26"/>
    <w:rsid w:val="00A90CEA"/>
    <w:rsid w:val="00AA085D"/>
    <w:rsid w:val="00AA2703"/>
    <w:rsid w:val="00AA4DA6"/>
    <w:rsid w:val="00AB0940"/>
    <w:rsid w:val="00AB2138"/>
    <w:rsid w:val="00AB406D"/>
    <w:rsid w:val="00AB6414"/>
    <w:rsid w:val="00AE0DD9"/>
    <w:rsid w:val="00AE77E5"/>
    <w:rsid w:val="00B07084"/>
    <w:rsid w:val="00B20BCB"/>
    <w:rsid w:val="00B31EA8"/>
    <w:rsid w:val="00B34739"/>
    <w:rsid w:val="00B36555"/>
    <w:rsid w:val="00B44E84"/>
    <w:rsid w:val="00B478F4"/>
    <w:rsid w:val="00B629BB"/>
    <w:rsid w:val="00B72888"/>
    <w:rsid w:val="00BC366C"/>
    <w:rsid w:val="00BC6D24"/>
    <w:rsid w:val="00BD7DB1"/>
    <w:rsid w:val="00BE7903"/>
    <w:rsid w:val="00BF0505"/>
    <w:rsid w:val="00BF1AB3"/>
    <w:rsid w:val="00BF3019"/>
    <w:rsid w:val="00BF707B"/>
    <w:rsid w:val="00C12467"/>
    <w:rsid w:val="00C20B1D"/>
    <w:rsid w:val="00C21E03"/>
    <w:rsid w:val="00C22C94"/>
    <w:rsid w:val="00C26061"/>
    <w:rsid w:val="00C31829"/>
    <w:rsid w:val="00C31F2F"/>
    <w:rsid w:val="00C437E0"/>
    <w:rsid w:val="00C50011"/>
    <w:rsid w:val="00C562DF"/>
    <w:rsid w:val="00C6267C"/>
    <w:rsid w:val="00C7219F"/>
    <w:rsid w:val="00C8286A"/>
    <w:rsid w:val="00C86CCC"/>
    <w:rsid w:val="00C93846"/>
    <w:rsid w:val="00CA7DCF"/>
    <w:rsid w:val="00CD1FA2"/>
    <w:rsid w:val="00CE0C75"/>
    <w:rsid w:val="00CE14A9"/>
    <w:rsid w:val="00CE3B1A"/>
    <w:rsid w:val="00CE5825"/>
    <w:rsid w:val="00CF3574"/>
    <w:rsid w:val="00D041E9"/>
    <w:rsid w:val="00D04B61"/>
    <w:rsid w:val="00D1041D"/>
    <w:rsid w:val="00D10EA5"/>
    <w:rsid w:val="00D12EC3"/>
    <w:rsid w:val="00D17045"/>
    <w:rsid w:val="00D33F46"/>
    <w:rsid w:val="00D35484"/>
    <w:rsid w:val="00D36B05"/>
    <w:rsid w:val="00D52B4F"/>
    <w:rsid w:val="00D560D3"/>
    <w:rsid w:val="00D62379"/>
    <w:rsid w:val="00D63A91"/>
    <w:rsid w:val="00D66853"/>
    <w:rsid w:val="00D76F0D"/>
    <w:rsid w:val="00D8158C"/>
    <w:rsid w:val="00DA0AD3"/>
    <w:rsid w:val="00DA5C7D"/>
    <w:rsid w:val="00DB2766"/>
    <w:rsid w:val="00DB4D56"/>
    <w:rsid w:val="00DB73D9"/>
    <w:rsid w:val="00DC4D0F"/>
    <w:rsid w:val="00DD0510"/>
    <w:rsid w:val="00DD249F"/>
    <w:rsid w:val="00DD3367"/>
    <w:rsid w:val="00DE4AFD"/>
    <w:rsid w:val="00DF46C3"/>
    <w:rsid w:val="00E07525"/>
    <w:rsid w:val="00E15747"/>
    <w:rsid w:val="00E27EA6"/>
    <w:rsid w:val="00E369C5"/>
    <w:rsid w:val="00E4086E"/>
    <w:rsid w:val="00E470CB"/>
    <w:rsid w:val="00E47BCA"/>
    <w:rsid w:val="00E5571D"/>
    <w:rsid w:val="00E5686D"/>
    <w:rsid w:val="00E841F1"/>
    <w:rsid w:val="00E86452"/>
    <w:rsid w:val="00E86BA0"/>
    <w:rsid w:val="00E93328"/>
    <w:rsid w:val="00E966A1"/>
    <w:rsid w:val="00E9712C"/>
    <w:rsid w:val="00EA5B06"/>
    <w:rsid w:val="00EA62B1"/>
    <w:rsid w:val="00EA7DEF"/>
    <w:rsid w:val="00EB37E3"/>
    <w:rsid w:val="00EC3C62"/>
    <w:rsid w:val="00EC6CCD"/>
    <w:rsid w:val="00EE28CE"/>
    <w:rsid w:val="00EE5658"/>
    <w:rsid w:val="00EE5A9E"/>
    <w:rsid w:val="00F01688"/>
    <w:rsid w:val="00F07B2A"/>
    <w:rsid w:val="00F1765E"/>
    <w:rsid w:val="00F17C49"/>
    <w:rsid w:val="00F32D07"/>
    <w:rsid w:val="00F343E0"/>
    <w:rsid w:val="00F35B36"/>
    <w:rsid w:val="00F40272"/>
    <w:rsid w:val="00F46781"/>
    <w:rsid w:val="00F46D62"/>
    <w:rsid w:val="00F518DD"/>
    <w:rsid w:val="00F70C57"/>
    <w:rsid w:val="00F73C08"/>
    <w:rsid w:val="00F92130"/>
    <w:rsid w:val="00F95E8B"/>
    <w:rsid w:val="00FA07BF"/>
    <w:rsid w:val="00FA118A"/>
    <w:rsid w:val="00FA2DE1"/>
    <w:rsid w:val="00FA390F"/>
    <w:rsid w:val="00FB5818"/>
    <w:rsid w:val="00FD7C00"/>
    <w:rsid w:val="00FE0018"/>
    <w:rsid w:val="00FE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034BB"/>
  <w15:docId w15:val="{A7F06B89-C65A-44A0-A147-DF43F3A90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rsid w:val="00EB37E3"/>
    <w:pPr>
      <w:keepNext/>
      <w:suppressAutoHyphens/>
      <w:spacing w:after="0" w:line="240" w:lineRule="auto"/>
      <w:ind w:left="720" w:hanging="360"/>
      <w:outlineLvl w:val="0"/>
    </w:pPr>
    <w:rPr>
      <w:rFonts w:ascii=".VnTimeH" w:eastAsia="Times New Roman" w:hAnsi=".VnTimeH" w:cs=".VnTimeH"/>
      <w:b/>
      <w:bCs/>
      <w:kern w:val="0"/>
      <w:sz w:val="28"/>
      <w:szCs w:val="24"/>
      <w:lang w:eastAsia="zh-CN"/>
      <w14:ligatures w14:val="none"/>
    </w:rPr>
  </w:style>
  <w:style w:type="paragraph" w:styleId="Heading2">
    <w:name w:val="heading 2"/>
    <w:basedOn w:val="Normal"/>
    <w:next w:val="Normal"/>
    <w:link w:val="Heading2Char"/>
    <w:uiPriority w:val="1"/>
    <w:qFormat/>
    <w:rsid w:val="00EB37E3"/>
    <w:pPr>
      <w:keepNext/>
      <w:suppressAutoHyphens/>
      <w:spacing w:after="0" w:line="240" w:lineRule="auto"/>
      <w:ind w:left="1440" w:hanging="360"/>
      <w:jc w:val="center"/>
      <w:outlineLvl w:val="1"/>
    </w:pPr>
    <w:rPr>
      <w:rFonts w:ascii=".VnTimeH" w:eastAsia="Times New Roman" w:hAnsi=".VnTimeH" w:cs=".VnTimeH"/>
      <w:b/>
      <w:bCs/>
      <w:kern w:val="0"/>
      <w:sz w:val="52"/>
      <w:szCs w:val="24"/>
      <w:lang w:eastAsia="zh-CN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B37E3"/>
    <w:pPr>
      <w:keepNext/>
      <w:suppressAutoHyphens/>
      <w:spacing w:after="0" w:line="240" w:lineRule="auto"/>
      <w:ind w:firstLine="720"/>
      <w:outlineLvl w:val="2"/>
    </w:pPr>
    <w:rPr>
      <w:rFonts w:ascii=".VnTimeH" w:eastAsia="Times New Roman" w:hAnsi=".VnTimeH" w:cs=".VnTimeH"/>
      <w:b/>
      <w:bCs/>
      <w:kern w:val="0"/>
      <w:sz w:val="28"/>
      <w:szCs w:val="24"/>
      <w:u w:val="single"/>
      <w:lang w:eastAsia="zh-CN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EB37E3"/>
    <w:pPr>
      <w:keepNext/>
      <w:suppressAutoHyphens/>
      <w:spacing w:after="0" w:line="240" w:lineRule="auto"/>
      <w:ind w:left="2880" w:hanging="360"/>
      <w:outlineLvl w:val="3"/>
    </w:pPr>
    <w:rPr>
      <w:rFonts w:ascii=".VnTime" w:eastAsia="Times New Roman" w:hAnsi=".VnTime" w:cs=".VnTime"/>
      <w:kern w:val="0"/>
      <w:sz w:val="48"/>
      <w:szCs w:val="24"/>
      <w:lang w:eastAsia="zh-CN"/>
      <w14:ligatures w14:val="none"/>
    </w:rPr>
  </w:style>
  <w:style w:type="paragraph" w:styleId="Heading5">
    <w:name w:val="heading 5"/>
    <w:basedOn w:val="Normal"/>
    <w:next w:val="Normal"/>
    <w:link w:val="Heading5Char"/>
    <w:qFormat/>
    <w:rsid w:val="00EB37E3"/>
    <w:pPr>
      <w:keepNext/>
      <w:suppressAutoHyphens/>
      <w:spacing w:after="0" w:line="240" w:lineRule="auto"/>
      <w:ind w:left="3600" w:hanging="360"/>
      <w:jc w:val="both"/>
      <w:outlineLvl w:val="4"/>
    </w:pPr>
    <w:rPr>
      <w:rFonts w:ascii="Times New Roman" w:eastAsia="Times New Roman" w:hAnsi="Times New Roman" w:cs="Times New Roman"/>
      <w:b/>
      <w:bCs/>
      <w:kern w:val="0"/>
      <w:sz w:val="28"/>
      <w:szCs w:val="24"/>
      <w:lang w:eastAsia="zh-CN"/>
      <w14:ligatures w14:val="none"/>
    </w:rPr>
  </w:style>
  <w:style w:type="paragraph" w:styleId="Heading6">
    <w:name w:val="heading 6"/>
    <w:basedOn w:val="Normal"/>
    <w:next w:val="Normal"/>
    <w:link w:val="Heading6Char"/>
    <w:qFormat/>
    <w:rsid w:val="00EB37E3"/>
    <w:pPr>
      <w:keepNext/>
      <w:suppressAutoHyphens/>
      <w:spacing w:after="0" w:line="240" w:lineRule="auto"/>
      <w:ind w:left="4320" w:hanging="180"/>
      <w:jc w:val="center"/>
      <w:outlineLvl w:val="5"/>
    </w:pPr>
    <w:rPr>
      <w:rFonts w:ascii="Times New Roman" w:eastAsia="Times New Roman" w:hAnsi="Times New Roman" w:cs="Times New Roman"/>
      <w:b/>
      <w:bCs/>
      <w:kern w:val="0"/>
      <w:sz w:val="28"/>
      <w:szCs w:val="24"/>
      <w:lang w:eastAsia="zh-CN"/>
      <w14:ligatures w14:val="none"/>
    </w:rPr>
  </w:style>
  <w:style w:type="paragraph" w:styleId="Heading7">
    <w:name w:val="heading 7"/>
    <w:basedOn w:val="Normal"/>
    <w:next w:val="Normal"/>
    <w:link w:val="Heading7Char"/>
    <w:qFormat/>
    <w:rsid w:val="00EB37E3"/>
    <w:pPr>
      <w:keepNext/>
      <w:tabs>
        <w:tab w:val="center" w:pos="1680"/>
        <w:tab w:val="center" w:pos="6480"/>
      </w:tabs>
      <w:suppressAutoHyphens/>
      <w:spacing w:after="0" w:line="240" w:lineRule="auto"/>
      <w:ind w:left="5040" w:hanging="360"/>
      <w:jc w:val="center"/>
      <w:outlineLvl w:val="6"/>
    </w:pPr>
    <w:rPr>
      <w:rFonts w:ascii="Times New Roman" w:eastAsia="Times New Roman" w:hAnsi="Times New Roman" w:cs="Times New Roman"/>
      <w:i/>
      <w:kern w:val="0"/>
      <w:sz w:val="26"/>
      <w:szCs w:val="26"/>
      <w:lang w:eastAsia="zh-CN"/>
      <w14:ligatures w14:val="none"/>
    </w:rPr>
  </w:style>
  <w:style w:type="paragraph" w:styleId="Heading8">
    <w:name w:val="heading 8"/>
    <w:basedOn w:val="Normal"/>
    <w:next w:val="Normal"/>
    <w:link w:val="Heading8Char"/>
    <w:qFormat/>
    <w:rsid w:val="00EB37E3"/>
    <w:pPr>
      <w:keepNext/>
      <w:suppressAutoHyphens/>
      <w:spacing w:after="0" w:line="240" w:lineRule="auto"/>
      <w:ind w:left="5760" w:hanging="360"/>
      <w:jc w:val="center"/>
      <w:outlineLvl w:val="7"/>
    </w:pPr>
    <w:rPr>
      <w:rFonts w:ascii="Times New Roman" w:eastAsia="Times New Roman" w:hAnsi="Times New Roman" w:cs="Times New Roman"/>
      <w:b/>
      <w:bCs/>
      <w:kern w:val="0"/>
      <w:sz w:val="30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EB37E3"/>
    <w:rPr>
      <w:rFonts w:ascii=".VnTimeH" w:eastAsia="Times New Roman" w:hAnsi=".VnTimeH" w:cs=".VnTimeH"/>
      <w:b/>
      <w:bCs/>
      <w:kern w:val="0"/>
      <w:sz w:val="28"/>
      <w:szCs w:val="24"/>
      <w:lang w:eastAsia="zh-CN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1"/>
    <w:rsid w:val="00EB37E3"/>
    <w:rPr>
      <w:rFonts w:ascii=".VnTimeH" w:eastAsia="Times New Roman" w:hAnsi=".VnTimeH" w:cs=".VnTimeH"/>
      <w:b/>
      <w:bCs/>
      <w:kern w:val="0"/>
      <w:sz w:val="52"/>
      <w:szCs w:val="24"/>
      <w:lang w:eastAsia="zh-CN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EB37E3"/>
    <w:rPr>
      <w:rFonts w:ascii=".VnTimeH" w:eastAsia="Times New Roman" w:hAnsi=".VnTimeH" w:cs=".VnTimeH"/>
      <w:b/>
      <w:bCs/>
      <w:kern w:val="0"/>
      <w:sz w:val="28"/>
      <w:szCs w:val="24"/>
      <w:u w:val="single"/>
      <w:lang w:eastAsia="zh-CN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EB37E3"/>
    <w:rPr>
      <w:rFonts w:ascii=".VnTime" w:eastAsia="Times New Roman" w:hAnsi=".VnTime" w:cs=".VnTime"/>
      <w:kern w:val="0"/>
      <w:sz w:val="48"/>
      <w:szCs w:val="24"/>
      <w:lang w:eastAsia="zh-CN"/>
      <w14:ligatures w14:val="none"/>
    </w:rPr>
  </w:style>
  <w:style w:type="character" w:customStyle="1" w:styleId="Heading5Char">
    <w:name w:val="Heading 5 Char"/>
    <w:basedOn w:val="DefaultParagraphFont"/>
    <w:link w:val="Heading5"/>
    <w:rsid w:val="00EB37E3"/>
    <w:rPr>
      <w:rFonts w:ascii="Times New Roman" w:eastAsia="Times New Roman" w:hAnsi="Times New Roman" w:cs="Times New Roman"/>
      <w:b/>
      <w:bCs/>
      <w:kern w:val="0"/>
      <w:sz w:val="28"/>
      <w:szCs w:val="24"/>
      <w:lang w:eastAsia="zh-CN"/>
      <w14:ligatures w14:val="none"/>
    </w:rPr>
  </w:style>
  <w:style w:type="character" w:customStyle="1" w:styleId="Heading6Char">
    <w:name w:val="Heading 6 Char"/>
    <w:basedOn w:val="DefaultParagraphFont"/>
    <w:link w:val="Heading6"/>
    <w:rsid w:val="00EB37E3"/>
    <w:rPr>
      <w:rFonts w:ascii="Times New Roman" w:eastAsia="Times New Roman" w:hAnsi="Times New Roman" w:cs="Times New Roman"/>
      <w:b/>
      <w:bCs/>
      <w:kern w:val="0"/>
      <w:sz w:val="28"/>
      <w:szCs w:val="24"/>
      <w:lang w:eastAsia="zh-CN"/>
      <w14:ligatures w14:val="none"/>
    </w:rPr>
  </w:style>
  <w:style w:type="character" w:customStyle="1" w:styleId="Heading7Char">
    <w:name w:val="Heading 7 Char"/>
    <w:basedOn w:val="DefaultParagraphFont"/>
    <w:link w:val="Heading7"/>
    <w:rsid w:val="00EB37E3"/>
    <w:rPr>
      <w:rFonts w:ascii="Times New Roman" w:eastAsia="Times New Roman" w:hAnsi="Times New Roman" w:cs="Times New Roman"/>
      <w:i/>
      <w:kern w:val="0"/>
      <w:sz w:val="26"/>
      <w:szCs w:val="26"/>
      <w:lang w:eastAsia="zh-CN"/>
      <w14:ligatures w14:val="none"/>
    </w:rPr>
  </w:style>
  <w:style w:type="character" w:customStyle="1" w:styleId="Heading8Char">
    <w:name w:val="Heading 8 Char"/>
    <w:basedOn w:val="DefaultParagraphFont"/>
    <w:link w:val="Heading8"/>
    <w:rsid w:val="00EB37E3"/>
    <w:rPr>
      <w:rFonts w:ascii="Times New Roman" w:eastAsia="Times New Roman" w:hAnsi="Times New Roman" w:cs="Times New Roman"/>
      <w:b/>
      <w:bCs/>
      <w:kern w:val="0"/>
      <w:sz w:val="30"/>
      <w:szCs w:val="24"/>
      <w:lang w:eastAsia="zh-CN"/>
      <w14:ligatures w14:val="none"/>
    </w:rPr>
  </w:style>
  <w:style w:type="paragraph" w:styleId="ListParagraph">
    <w:name w:val="List Paragraph"/>
    <w:basedOn w:val="Normal"/>
    <w:uiPriority w:val="1"/>
    <w:qFormat/>
    <w:rsid w:val="00A703DB"/>
    <w:pPr>
      <w:ind w:left="720"/>
      <w:contextualSpacing/>
    </w:pPr>
  </w:style>
  <w:style w:type="table" w:styleId="TableGrid">
    <w:name w:val="Table Grid"/>
    <w:basedOn w:val="TableNormal"/>
    <w:uiPriority w:val="39"/>
    <w:rsid w:val="00F95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qFormat/>
    <w:rsid w:val="00FA39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6"/>
      <w:szCs w:val="26"/>
      <w14:ligatures w14:val="none"/>
    </w:rPr>
  </w:style>
  <w:style w:type="character" w:customStyle="1" w:styleId="BodyTextChar">
    <w:name w:val="Body Text Char"/>
    <w:basedOn w:val="DefaultParagraphFont"/>
    <w:link w:val="BodyText"/>
    <w:rsid w:val="00FA390F"/>
    <w:rPr>
      <w:rFonts w:ascii="Times New Roman" w:eastAsia="Times New Roman" w:hAnsi="Times New Roman" w:cs="Times New Roman"/>
      <w:kern w:val="0"/>
      <w:sz w:val="26"/>
      <w:szCs w:val="26"/>
      <w14:ligatures w14:val="none"/>
    </w:rPr>
  </w:style>
  <w:style w:type="character" w:customStyle="1" w:styleId="WW8Num2z0">
    <w:name w:val="WW8Num2z0"/>
    <w:rsid w:val="00EB37E3"/>
    <w:rPr>
      <w:rFonts w:ascii="Symbol" w:hAnsi="Symbol" w:cs="Symbol"/>
    </w:rPr>
  </w:style>
  <w:style w:type="character" w:customStyle="1" w:styleId="WW8Num3z0">
    <w:name w:val="WW8Num3z0"/>
    <w:rsid w:val="00EB37E3"/>
    <w:rPr>
      <w:rFonts w:ascii="Symbol" w:hAnsi="Symbol" w:cs="Symbol"/>
    </w:rPr>
  </w:style>
  <w:style w:type="character" w:customStyle="1" w:styleId="Absatz-Standardschriftart">
    <w:name w:val="Absatz-Standardschriftart"/>
    <w:rsid w:val="00EB37E3"/>
  </w:style>
  <w:style w:type="character" w:customStyle="1" w:styleId="WW-DefaultParagraphFont">
    <w:name w:val="WW-Default Paragraph Font"/>
    <w:rsid w:val="00EB37E3"/>
  </w:style>
  <w:style w:type="character" w:customStyle="1" w:styleId="WW-Absatz-Standardschriftart">
    <w:name w:val="WW-Absatz-Standardschriftart"/>
    <w:rsid w:val="00EB37E3"/>
  </w:style>
  <w:style w:type="character" w:customStyle="1" w:styleId="WW-Absatz-Standardschriftart1">
    <w:name w:val="WW-Absatz-Standardschriftart1"/>
    <w:rsid w:val="00EB37E3"/>
  </w:style>
  <w:style w:type="character" w:customStyle="1" w:styleId="WW-Absatz-Standardschriftart11">
    <w:name w:val="WW-Absatz-Standardschriftart11"/>
    <w:rsid w:val="00EB37E3"/>
  </w:style>
  <w:style w:type="character" w:customStyle="1" w:styleId="WW-Absatz-Standardschriftart111">
    <w:name w:val="WW-Absatz-Standardschriftart111"/>
    <w:rsid w:val="00EB37E3"/>
  </w:style>
  <w:style w:type="character" w:customStyle="1" w:styleId="WW8Num1z0">
    <w:name w:val="WW8Num1z0"/>
    <w:rsid w:val="00EB37E3"/>
    <w:rPr>
      <w:rFonts w:ascii="Symbol" w:hAnsi="Symbol" w:cs="Symbol"/>
    </w:rPr>
  </w:style>
  <w:style w:type="character" w:customStyle="1" w:styleId="WW8Num4z0">
    <w:name w:val="WW8Num4z0"/>
    <w:rsid w:val="00EB37E3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EB37E3"/>
    <w:rPr>
      <w:rFonts w:ascii="Courier New" w:hAnsi="Courier New" w:cs="Courier New"/>
    </w:rPr>
  </w:style>
  <w:style w:type="character" w:customStyle="1" w:styleId="WW8Num4z2">
    <w:name w:val="WW8Num4z2"/>
    <w:rsid w:val="00EB37E3"/>
    <w:rPr>
      <w:rFonts w:ascii="Wingdings" w:hAnsi="Wingdings" w:cs="Wingdings"/>
    </w:rPr>
  </w:style>
  <w:style w:type="character" w:customStyle="1" w:styleId="WW8Num4z3">
    <w:name w:val="WW8Num4z3"/>
    <w:rsid w:val="00EB37E3"/>
    <w:rPr>
      <w:rFonts w:ascii="Symbol" w:hAnsi="Symbol" w:cs="Symbol"/>
    </w:rPr>
  </w:style>
  <w:style w:type="character" w:customStyle="1" w:styleId="WW8Num5z0">
    <w:name w:val="WW8Num5z0"/>
    <w:rsid w:val="00EB37E3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EB37E3"/>
    <w:rPr>
      <w:rFonts w:ascii="Courier New" w:hAnsi="Courier New" w:cs="Courier New"/>
    </w:rPr>
  </w:style>
  <w:style w:type="character" w:customStyle="1" w:styleId="WW8Num5z2">
    <w:name w:val="WW8Num5z2"/>
    <w:rsid w:val="00EB37E3"/>
    <w:rPr>
      <w:rFonts w:ascii="Wingdings" w:hAnsi="Wingdings" w:cs="Wingdings"/>
    </w:rPr>
  </w:style>
  <w:style w:type="character" w:customStyle="1" w:styleId="WW8Num5z3">
    <w:name w:val="WW8Num5z3"/>
    <w:rsid w:val="00EB37E3"/>
    <w:rPr>
      <w:rFonts w:ascii="Symbol" w:hAnsi="Symbol" w:cs="Symbol"/>
    </w:rPr>
  </w:style>
  <w:style w:type="character" w:customStyle="1" w:styleId="WW-DefaultParagraphFont1">
    <w:name w:val="WW-Default Paragraph Font1"/>
    <w:rsid w:val="00EB37E3"/>
    <w:rPr>
      <w:lang w:val="en-US" w:bidi="ar-SA"/>
    </w:rPr>
  </w:style>
  <w:style w:type="character" w:styleId="PageNumber">
    <w:name w:val="page number"/>
    <w:basedOn w:val="WW-DefaultParagraphFont1"/>
    <w:rsid w:val="00EB37E3"/>
    <w:rPr>
      <w:lang w:val="en-US" w:bidi="ar-SA"/>
    </w:rPr>
  </w:style>
  <w:style w:type="paragraph" w:customStyle="1" w:styleId="Heading">
    <w:name w:val="Heading"/>
    <w:basedOn w:val="Normal"/>
    <w:next w:val="BodyText"/>
    <w:rsid w:val="00EB37E3"/>
    <w:pPr>
      <w:suppressAutoHyphens/>
      <w:spacing w:before="240" w:after="60" w:line="240" w:lineRule="auto"/>
      <w:jc w:val="center"/>
    </w:pPr>
    <w:rPr>
      <w:rFonts w:ascii="Arial" w:eastAsia="Times New Roman" w:hAnsi="Arial" w:cs="Arial"/>
      <w:b/>
      <w:bCs/>
      <w:kern w:val="1"/>
      <w:sz w:val="32"/>
      <w:szCs w:val="32"/>
      <w:lang w:eastAsia="zh-CN"/>
      <w14:ligatures w14:val="none"/>
    </w:rPr>
  </w:style>
  <w:style w:type="paragraph" w:styleId="List">
    <w:name w:val="List"/>
    <w:basedOn w:val="BodyText"/>
    <w:rsid w:val="00EB37E3"/>
    <w:pPr>
      <w:widowControl/>
      <w:suppressAutoHyphens/>
      <w:autoSpaceDE/>
      <w:autoSpaceDN/>
      <w:spacing w:before="60" w:after="60"/>
      <w:jc w:val="both"/>
    </w:pPr>
    <w:rPr>
      <w:rFonts w:ascii="VNI-Times" w:hAnsi="VNI-Times" w:cs="Lohit Hindi"/>
      <w:sz w:val="28"/>
      <w:szCs w:val="20"/>
      <w:lang w:eastAsia="zh-CN"/>
    </w:rPr>
  </w:style>
  <w:style w:type="paragraph" w:styleId="Caption">
    <w:name w:val="caption"/>
    <w:basedOn w:val="Normal"/>
    <w:qFormat/>
    <w:rsid w:val="00EB37E3"/>
    <w:pPr>
      <w:suppressLineNumbers/>
      <w:suppressAutoHyphens/>
      <w:spacing w:before="120" w:after="120" w:line="240" w:lineRule="auto"/>
    </w:pPr>
    <w:rPr>
      <w:rFonts w:ascii=".VnTime" w:eastAsia="Times New Roman" w:hAnsi=".VnTime" w:cs="Lohit Hindi"/>
      <w:i/>
      <w:iCs/>
      <w:kern w:val="0"/>
      <w:sz w:val="24"/>
      <w:szCs w:val="24"/>
      <w:lang w:eastAsia="zh-CN"/>
      <w14:ligatures w14:val="none"/>
    </w:rPr>
  </w:style>
  <w:style w:type="paragraph" w:customStyle="1" w:styleId="Index">
    <w:name w:val="Index"/>
    <w:basedOn w:val="Normal"/>
    <w:rsid w:val="00EB37E3"/>
    <w:pPr>
      <w:suppressLineNumbers/>
      <w:suppressAutoHyphens/>
      <w:spacing w:after="0" w:line="240" w:lineRule="auto"/>
    </w:pPr>
    <w:rPr>
      <w:rFonts w:ascii=".VnTime" w:eastAsia="Times New Roman" w:hAnsi=".VnTime" w:cs="Lohit Hindi"/>
      <w:kern w:val="0"/>
      <w:sz w:val="28"/>
      <w:szCs w:val="24"/>
      <w:lang w:eastAsia="zh-CN"/>
      <w14:ligatures w14:val="none"/>
    </w:rPr>
  </w:style>
  <w:style w:type="paragraph" w:styleId="BodyTextIndent">
    <w:name w:val="Body Text Indent"/>
    <w:basedOn w:val="Normal"/>
    <w:link w:val="BodyTextIndentChar"/>
    <w:rsid w:val="00EB37E3"/>
    <w:pPr>
      <w:suppressAutoHyphens/>
      <w:spacing w:after="0" w:line="240" w:lineRule="auto"/>
      <w:ind w:firstLine="720"/>
      <w:jc w:val="both"/>
    </w:pPr>
    <w:rPr>
      <w:rFonts w:ascii=".VnTime" w:eastAsia="Times New Roman" w:hAnsi=".VnTime" w:cs=".VnTime"/>
      <w:kern w:val="0"/>
      <w:sz w:val="28"/>
      <w:szCs w:val="24"/>
      <w:lang w:eastAsia="zh-CN"/>
      <w14:ligatures w14:val="none"/>
    </w:rPr>
  </w:style>
  <w:style w:type="character" w:customStyle="1" w:styleId="BodyTextIndentChar">
    <w:name w:val="Body Text Indent Char"/>
    <w:basedOn w:val="DefaultParagraphFont"/>
    <w:link w:val="BodyTextIndent"/>
    <w:rsid w:val="00EB37E3"/>
    <w:rPr>
      <w:rFonts w:ascii=".VnTime" w:eastAsia="Times New Roman" w:hAnsi=".VnTime" w:cs=".VnTime"/>
      <w:kern w:val="0"/>
      <w:sz w:val="28"/>
      <w:szCs w:val="24"/>
      <w:lang w:eastAsia="zh-CN"/>
      <w14:ligatures w14:val="none"/>
    </w:rPr>
  </w:style>
  <w:style w:type="paragraph" w:styleId="BodyText2">
    <w:name w:val="Body Text 2"/>
    <w:basedOn w:val="Normal"/>
    <w:link w:val="BodyText2Char"/>
    <w:rsid w:val="00EB37E3"/>
    <w:pPr>
      <w:suppressAutoHyphens/>
      <w:spacing w:before="60" w:after="60" w:line="240" w:lineRule="auto"/>
      <w:jc w:val="both"/>
    </w:pPr>
    <w:rPr>
      <w:rFonts w:ascii="VNI-Times" w:eastAsia="Times New Roman" w:hAnsi="VNI-Times" w:cs="VNI-Times"/>
      <w:b/>
      <w:kern w:val="0"/>
      <w:sz w:val="28"/>
      <w:szCs w:val="20"/>
      <w:lang w:eastAsia="zh-CN"/>
      <w14:ligatures w14:val="none"/>
    </w:rPr>
  </w:style>
  <w:style w:type="character" w:customStyle="1" w:styleId="BodyText2Char">
    <w:name w:val="Body Text 2 Char"/>
    <w:basedOn w:val="DefaultParagraphFont"/>
    <w:link w:val="BodyText2"/>
    <w:rsid w:val="00EB37E3"/>
    <w:rPr>
      <w:rFonts w:ascii="VNI-Times" w:eastAsia="Times New Roman" w:hAnsi="VNI-Times" w:cs="VNI-Times"/>
      <w:b/>
      <w:kern w:val="0"/>
      <w:sz w:val="28"/>
      <w:szCs w:val="20"/>
      <w:lang w:eastAsia="zh-CN"/>
      <w14:ligatures w14:val="none"/>
    </w:rPr>
  </w:style>
  <w:style w:type="paragraph" w:styleId="BodyTextIndent2">
    <w:name w:val="Body Text Indent 2"/>
    <w:basedOn w:val="Normal"/>
    <w:link w:val="BodyTextIndent2Char"/>
    <w:rsid w:val="00EB37E3"/>
    <w:pPr>
      <w:suppressAutoHyphens/>
      <w:spacing w:after="0" w:line="240" w:lineRule="auto"/>
      <w:ind w:left="360"/>
      <w:jc w:val="both"/>
    </w:pPr>
    <w:rPr>
      <w:rFonts w:ascii=".VnTime" w:eastAsia="Times New Roman" w:hAnsi=".VnTime" w:cs=".VnTime"/>
      <w:kern w:val="0"/>
      <w:sz w:val="28"/>
      <w:szCs w:val="24"/>
      <w:lang w:eastAsia="zh-CN"/>
      <w14:ligatures w14:val="none"/>
    </w:rPr>
  </w:style>
  <w:style w:type="character" w:customStyle="1" w:styleId="BodyTextIndent2Char">
    <w:name w:val="Body Text Indent 2 Char"/>
    <w:basedOn w:val="DefaultParagraphFont"/>
    <w:link w:val="BodyTextIndent2"/>
    <w:rsid w:val="00EB37E3"/>
    <w:rPr>
      <w:rFonts w:ascii=".VnTime" w:eastAsia="Times New Roman" w:hAnsi=".VnTime" w:cs=".VnTime"/>
      <w:kern w:val="0"/>
      <w:sz w:val="28"/>
      <w:szCs w:val="24"/>
      <w:lang w:eastAsia="zh-CN"/>
      <w14:ligatures w14:val="none"/>
    </w:rPr>
  </w:style>
  <w:style w:type="paragraph" w:styleId="BodyTextIndent3">
    <w:name w:val="Body Text Indent 3"/>
    <w:basedOn w:val="Normal"/>
    <w:link w:val="BodyTextIndent3Char"/>
    <w:rsid w:val="00EB37E3"/>
    <w:pPr>
      <w:tabs>
        <w:tab w:val="right" w:pos="9090"/>
        <w:tab w:val="right" w:pos="9360"/>
      </w:tabs>
      <w:suppressAutoHyphens/>
      <w:spacing w:after="240" w:line="240" w:lineRule="auto"/>
      <w:ind w:left="1134" w:firstLine="567"/>
      <w:jc w:val="both"/>
    </w:pPr>
    <w:rPr>
      <w:rFonts w:ascii="Times New Roman" w:eastAsia="Times New Roman" w:hAnsi="Times New Roman" w:cs="Times New Roman"/>
      <w:kern w:val="0"/>
      <w:sz w:val="26"/>
      <w:szCs w:val="26"/>
      <w:lang w:eastAsia="zh-CN"/>
      <w14:ligatures w14:val="none"/>
    </w:rPr>
  </w:style>
  <w:style w:type="character" w:customStyle="1" w:styleId="BodyTextIndent3Char">
    <w:name w:val="Body Text Indent 3 Char"/>
    <w:basedOn w:val="DefaultParagraphFont"/>
    <w:link w:val="BodyTextIndent3"/>
    <w:rsid w:val="00EB37E3"/>
    <w:rPr>
      <w:rFonts w:ascii="Times New Roman" w:eastAsia="Times New Roman" w:hAnsi="Times New Roman" w:cs="Times New Roman"/>
      <w:kern w:val="0"/>
      <w:sz w:val="26"/>
      <w:szCs w:val="26"/>
      <w:lang w:eastAsia="zh-CN"/>
      <w14:ligatures w14:val="none"/>
    </w:rPr>
  </w:style>
  <w:style w:type="paragraph" w:styleId="ListBullet">
    <w:name w:val="List Bullet"/>
    <w:basedOn w:val="Normal"/>
    <w:rsid w:val="00EB37E3"/>
    <w:pPr>
      <w:tabs>
        <w:tab w:val="num" w:pos="0"/>
      </w:tabs>
      <w:suppressAutoHyphens/>
      <w:spacing w:after="0" w:line="240" w:lineRule="auto"/>
      <w:ind w:left="432" w:hanging="432"/>
    </w:pPr>
    <w:rPr>
      <w:rFonts w:ascii=".VnTime" w:eastAsia="Times New Roman" w:hAnsi=".VnTime" w:cs=".VnTime"/>
      <w:kern w:val="0"/>
      <w:sz w:val="28"/>
      <w:szCs w:val="24"/>
      <w:lang w:eastAsia="zh-CN"/>
      <w14:ligatures w14:val="none"/>
    </w:rPr>
  </w:style>
  <w:style w:type="paragraph" w:styleId="ListBullet2">
    <w:name w:val="List Bullet 2"/>
    <w:basedOn w:val="Normal"/>
    <w:rsid w:val="00EB37E3"/>
    <w:pPr>
      <w:suppressAutoHyphens/>
      <w:spacing w:after="0" w:line="240" w:lineRule="auto"/>
      <w:ind w:left="1080" w:hanging="360"/>
    </w:pPr>
    <w:rPr>
      <w:rFonts w:ascii=".VnTime" w:eastAsia="Times New Roman" w:hAnsi=".VnTime" w:cs=".VnTime"/>
      <w:kern w:val="0"/>
      <w:sz w:val="28"/>
      <w:szCs w:val="24"/>
      <w:lang w:eastAsia="zh-CN"/>
      <w14:ligatures w14:val="none"/>
    </w:rPr>
  </w:style>
  <w:style w:type="paragraph" w:styleId="BodyTextFirstIndent">
    <w:name w:val="Body Text First Indent"/>
    <w:basedOn w:val="BodyText"/>
    <w:link w:val="BodyTextFirstIndentChar"/>
    <w:rsid w:val="00EB37E3"/>
    <w:pPr>
      <w:widowControl/>
      <w:suppressAutoHyphens/>
      <w:autoSpaceDE/>
      <w:autoSpaceDN/>
      <w:spacing w:after="120"/>
      <w:ind w:firstLine="210"/>
    </w:pPr>
    <w:rPr>
      <w:rFonts w:ascii=".VnTime" w:hAnsi=".VnTime" w:cs=".VnTime"/>
      <w:sz w:val="28"/>
      <w:szCs w:val="24"/>
      <w:lang w:eastAsia="zh-CN"/>
    </w:rPr>
  </w:style>
  <w:style w:type="character" w:customStyle="1" w:styleId="BodyTextFirstIndentChar">
    <w:name w:val="Body Text First Indent Char"/>
    <w:basedOn w:val="BodyTextChar"/>
    <w:link w:val="BodyTextFirstIndent"/>
    <w:rsid w:val="00EB37E3"/>
    <w:rPr>
      <w:rFonts w:ascii=".VnTime" w:eastAsia="Times New Roman" w:hAnsi=".VnTime" w:cs=".VnTime"/>
      <w:kern w:val="0"/>
      <w:sz w:val="28"/>
      <w:szCs w:val="24"/>
      <w:lang w:eastAsia="zh-CN"/>
      <w14:ligatures w14:val="none"/>
    </w:rPr>
  </w:style>
  <w:style w:type="paragraph" w:styleId="Subtitle">
    <w:name w:val="Subtitle"/>
    <w:basedOn w:val="Normal"/>
    <w:next w:val="BodyText"/>
    <w:link w:val="SubtitleChar"/>
    <w:qFormat/>
    <w:rsid w:val="00EB37E3"/>
    <w:pPr>
      <w:suppressAutoHyphens/>
      <w:spacing w:after="60" w:line="240" w:lineRule="auto"/>
      <w:jc w:val="center"/>
    </w:pPr>
    <w:rPr>
      <w:rFonts w:ascii="Arial" w:eastAsia="Times New Roman" w:hAnsi="Arial" w:cs="Arial"/>
      <w:kern w:val="0"/>
      <w:sz w:val="24"/>
      <w:szCs w:val="24"/>
      <w:lang w:eastAsia="zh-CN"/>
      <w14:ligatures w14:val="none"/>
    </w:rPr>
  </w:style>
  <w:style w:type="character" w:customStyle="1" w:styleId="SubtitleChar">
    <w:name w:val="Subtitle Char"/>
    <w:basedOn w:val="DefaultParagraphFont"/>
    <w:link w:val="Subtitle"/>
    <w:rsid w:val="00EB37E3"/>
    <w:rPr>
      <w:rFonts w:ascii="Arial" w:eastAsia="Times New Roman" w:hAnsi="Arial" w:cs="Arial"/>
      <w:kern w:val="0"/>
      <w:sz w:val="24"/>
      <w:szCs w:val="24"/>
      <w:lang w:eastAsia="zh-CN"/>
      <w14:ligatures w14:val="none"/>
    </w:rPr>
  </w:style>
  <w:style w:type="paragraph" w:styleId="BalloonText">
    <w:name w:val="Balloon Text"/>
    <w:basedOn w:val="Normal"/>
    <w:link w:val="BalloonTextChar"/>
    <w:uiPriority w:val="99"/>
    <w:rsid w:val="00EB37E3"/>
    <w:pPr>
      <w:suppressAutoHyphens/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zh-CN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B37E3"/>
    <w:rPr>
      <w:rFonts w:ascii="Tahoma" w:eastAsia="Times New Roman" w:hAnsi="Tahoma" w:cs="Tahoma"/>
      <w:kern w:val="0"/>
      <w:sz w:val="16"/>
      <w:szCs w:val="16"/>
      <w:lang w:eastAsia="zh-CN"/>
      <w14:ligatures w14:val="none"/>
    </w:rPr>
  </w:style>
  <w:style w:type="paragraph" w:styleId="Header">
    <w:name w:val="header"/>
    <w:basedOn w:val="Normal"/>
    <w:link w:val="HeaderChar"/>
    <w:uiPriority w:val="99"/>
    <w:rsid w:val="00EB37E3"/>
    <w:pPr>
      <w:tabs>
        <w:tab w:val="center" w:pos="4320"/>
        <w:tab w:val="right" w:pos="8640"/>
      </w:tabs>
      <w:suppressAutoHyphens/>
      <w:spacing w:after="0" w:line="240" w:lineRule="auto"/>
    </w:pPr>
    <w:rPr>
      <w:rFonts w:ascii=".VnTime" w:eastAsia="Times New Roman" w:hAnsi=".VnTime" w:cs=".VnTime"/>
      <w:kern w:val="0"/>
      <w:sz w:val="28"/>
      <w:szCs w:val="24"/>
      <w:lang w:eastAsia="zh-CN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EB37E3"/>
    <w:rPr>
      <w:rFonts w:ascii=".VnTime" w:eastAsia="Times New Roman" w:hAnsi=".VnTime" w:cs=".VnTime"/>
      <w:kern w:val="0"/>
      <w:sz w:val="28"/>
      <w:szCs w:val="24"/>
      <w:lang w:eastAsia="zh-CN"/>
      <w14:ligatures w14:val="none"/>
    </w:rPr>
  </w:style>
  <w:style w:type="paragraph" w:styleId="Footer">
    <w:name w:val="footer"/>
    <w:basedOn w:val="Normal"/>
    <w:link w:val="FooterChar"/>
    <w:uiPriority w:val="99"/>
    <w:rsid w:val="00EB37E3"/>
    <w:pPr>
      <w:tabs>
        <w:tab w:val="center" w:pos="4320"/>
        <w:tab w:val="right" w:pos="8640"/>
      </w:tabs>
      <w:suppressAutoHyphens/>
      <w:spacing w:after="0" w:line="240" w:lineRule="auto"/>
    </w:pPr>
    <w:rPr>
      <w:rFonts w:ascii=".VnTime" w:eastAsia="Times New Roman" w:hAnsi=".VnTime" w:cs=".VnTime"/>
      <w:kern w:val="0"/>
      <w:sz w:val="28"/>
      <w:szCs w:val="24"/>
      <w:lang w:eastAsia="zh-CN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EB37E3"/>
    <w:rPr>
      <w:rFonts w:ascii=".VnTime" w:eastAsia="Times New Roman" w:hAnsi=".VnTime" w:cs=".VnTime"/>
      <w:kern w:val="0"/>
      <w:sz w:val="28"/>
      <w:szCs w:val="24"/>
      <w:lang w:eastAsia="zh-CN"/>
      <w14:ligatures w14:val="none"/>
    </w:rPr>
  </w:style>
  <w:style w:type="paragraph" w:customStyle="1" w:styleId="Char1">
    <w:name w:val="Char1"/>
    <w:rsid w:val="00EB37E3"/>
    <w:pPr>
      <w:tabs>
        <w:tab w:val="left" w:pos="720"/>
      </w:tabs>
      <w:suppressAutoHyphens/>
      <w:spacing w:after="120" w:line="240" w:lineRule="auto"/>
      <w:ind w:left="357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kinhgui">
    <w:name w:val="kinhgui"/>
    <w:basedOn w:val="Normal"/>
    <w:rsid w:val="00EB37E3"/>
    <w:pPr>
      <w:suppressAutoHyphens/>
      <w:spacing w:after="0" w:line="240" w:lineRule="auto"/>
    </w:pPr>
    <w:rPr>
      <w:rFonts w:ascii=".VnTime" w:eastAsia="Times New Roman" w:hAnsi=".VnTime" w:cs=".VnTime"/>
      <w:kern w:val="0"/>
      <w:sz w:val="28"/>
      <w:szCs w:val="20"/>
      <w:lang w:eastAsia="zh-CN"/>
      <w14:ligatures w14:val="none"/>
    </w:rPr>
  </w:style>
  <w:style w:type="paragraph" w:customStyle="1" w:styleId="TableContents">
    <w:name w:val="Table Contents"/>
    <w:basedOn w:val="Normal"/>
    <w:rsid w:val="00EB37E3"/>
    <w:pPr>
      <w:suppressLineNumbers/>
      <w:suppressAutoHyphens/>
      <w:spacing w:after="0" w:line="240" w:lineRule="auto"/>
    </w:pPr>
    <w:rPr>
      <w:rFonts w:ascii=".VnTime" w:eastAsia="Times New Roman" w:hAnsi=".VnTime" w:cs=".VnTime"/>
      <w:kern w:val="0"/>
      <w:sz w:val="28"/>
      <w:szCs w:val="24"/>
      <w:lang w:eastAsia="zh-CN"/>
      <w14:ligatures w14:val="none"/>
    </w:rPr>
  </w:style>
  <w:style w:type="paragraph" w:customStyle="1" w:styleId="TableHeading">
    <w:name w:val="Table Heading"/>
    <w:basedOn w:val="TableContents"/>
    <w:rsid w:val="00EB37E3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EB37E3"/>
    <w:pPr>
      <w:widowControl/>
      <w:suppressAutoHyphens/>
      <w:autoSpaceDE/>
      <w:autoSpaceDN/>
      <w:spacing w:before="60" w:after="60"/>
      <w:jc w:val="both"/>
    </w:pPr>
    <w:rPr>
      <w:rFonts w:ascii="VNI-Times" w:hAnsi="VNI-Times" w:cs="VNI-Times"/>
      <w:sz w:val="28"/>
      <w:szCs w:val="20"/>
      <w:lang w:eastAsia="zh-CN"/>
    </w:rPr>
  </w:style>
  <w:style w:type="paragraph" w:customStyle="1" w:styleId="DefaultParagraphFontParaCharCharCharCharChar">
    <w:name w:val="Default Paragraph Font Para Char Char Char Char Char"/>
    <w:autoRedefine/>
    <w:rsid w:val="00EB37E3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kern w:val="0"/>
      <w:sz w:val="26"/>
      <w:szCs w:val="26"/>
      <w14:ligatures w14:val="none"/>
    </w:rPr>
  </w:style>
  <w:style w:type="character" w:customStyle="1" w:styleId="fontstyle01">
    <w:name w:val="fontstyle01"/>
    <w:rsid w:val="00EB37E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styleId="CommentReference">
    <w:name w:val="annotation reference"/>
    <w:uiPriority w:val="99"/>
    <w:unhideWhenUsed/>
    <w:rsid w:val="00EB37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37E3"/>
    <w:pPr>
      <w:spacing w:after="200" w:line="240" w:lineRule="auto"/>
    </w:pPr>
    <w:rPr>
      <w:rFonts w:ascii="Times New Roman" w:eastAsia="Calibri" w:hAnsi="Times New Roman" w:cs="Times New Roman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37E3"/>
    <w:rPr>
      <w:rFonts w:ascii="Times New Roman" w:eastAsia="Calibri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B37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EB37E3"/>
    <w:rPr>
      <w:rFonts w:ascii="Times New Roman" w:eastAsia="Calibri" w:hAnsi="Times New Roman" w:cs="Times New Roman"/>
      <w:b/>
      <w:bCs/>
      <w:kern w:val="0"/>
      <w:sz w:val="20"/>
      <w:szCs w:val="20"/>
      <w14:ligatures w14:val="none"/>
    </w:rPr>
  </w:style>
  <w:style w:type="paragraph" w:styleId="NormalWeb">
    <w:name w:val="Normal (Web)"/>
    <w:basedOn w:val="Normal"/>
    <w:uiPriority w:val="99"/>
    <w:unhideWhenUsed/>
    <w:rsid w:val="00EB3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LineNumber">
    <w:name w:val="line number"/>
    <w:rsid w:val="00EB37E3"/>
  </w:style>
  <w:style w:type="character" w:styleId="Hyperlink">
    <w:name w:val="Hyperlink"/>
    <w:basedOn w:val="DefaultParagraphFont"/>
    <w:uiPriority w:val="99"/>
    <w:unhideWhenUsed/>
    <w:rsid w:val="00055ED2"/>
    <w:rPr>
      <w:color w:val="0000FF"/>
      <w:u w:val="single"/>
    </w:rPr>
  </w:style>
  <w:style w:type="paragraph" w:customStyle="1" w:styleId="font5">
    <w:name w:val="font5"/>
    <w:basedOn w:val="Normal"/>
    <w:rsid w:val="00055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26"/>
      <w:szCs w:val="26"/>
      <w:lang w:val="vi-VN" w:eastAsia="vi-VN"/>
      <w14:ligatures w14:val="none"/>
    </w:rPr>
  </w:style>
  <w:style w:type="paragraph" w:customStyle="1" w:styleId="font6">
    <w:name w:val="font6"/>
    <w:basedOn w:val="Normal"/>
    <w:rsid w:val="00055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26"/>
      <w:szCs w:val="26"/>
      <w:lang w:val="vi-VN" w:eastAsia="vi-VN"/>
      <w14:ligatures w14:val="none"/>
    </w:rPr>
  </w:style>
  <w:style w:type="paragraph" w:customStyle="1" w:styleId="font7">
    <w:name w:val="font7"/>
    <w:basedOn w:val="Normal"/>
    <w:rsid w:val="00055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font8">
    <w:name w:val="font8"/>
    <w:basedOn w:val="Normal"/>
    <w:rsid w:val="00055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font9">
    <w:name w:val="font9"/>
    <w:basedOn w:val="Normal"/>
    <w:rsid w:val="00055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font10">
    <w:name w:val="font10"/>
    <w:basedOn w:val="Normal"/>
    <w:rsid w:val="00055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26"/>
      <w:szCs w:val="26"/>
      <w:lang w:val="vi-VN" w:eastAsia="vi-VN"/>
      <w14:ligatures w14:val="none"/>
    </w:rPr>
  </w:style>
  <w:style w:type="paragraph" w:customStyle="1" w:styleId="font11">
    <w:name w:val="font11"/>
    <w:basedOn w:val="Normal"/>
    <w:rsid w:val="00055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26"/>
      <w:szCs w:val="26"/>
      <w:lang w:val="vi-VN" w:eastAsia="vi-VN"/>
      <w14:ligatures w14:val="none"/>
    </w:rPr>
  </w:style>
  <w:style w:type="paragraph" w:customStyle="1" w:styleId="xl65">
    <w:name w:val="xl65"/>
    <w:basedOn w:val="Normal"/>
    <w:rsid w:val="00055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66">
    <w:name w:val="xl66"/>
    <w:basedOn w:val="Normal"/>
    <w:rsid w:val="00055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6"/>
      <w:szCs w:val="26"/>
      <w:lang w:val="vi-VN" w:eastAsia="vi-VN"/>
      <w14:ligatures w14:val="none"/>
    </w:rPr>
  </w:style>
  <w:style w:type="paragraph" w:customStyle="1" w:styleId="xl67">
    <w:name w:val="xl67"/>
    <w:basedOn w:val="Normal"/>
    <w:rsid w:val="00055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68">
    <w:name w:val="xl68"/>
    <w:basedOn w:val="Normal"/>
    <w:rsid w:val="00055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69">
    <w:name w:val="xl69"/>
    <w:basedOn w:val="Normal"/>
    <w:rsid w:val="00055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70">
    <w:name w:val="xl70"/>
    <w:basedOn w:val="Normal"/>
    <w:rsid w:val="00055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6"/>
      <w:szCs w:val="26"/>
      <w:lang w:val="vi-VN" w:eastAsia="vi-VN"/>
      <w14:ligatures w14:val="none"/>
    </w:rPr>
  </w:style>
  <w:style w:type="paragraph" w:customStyle="1" w:styleId="xl71">
    <w:name w:val="xl71"/>
    <w:basedOn w:val="Normal"/>
    <w:rsid w:val="00055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kern w:val="0"/>
      <w:sz w:val="26"/>
      <w:szCs w:val="26"/>
      <w:lang w:val="vi-VN" w:eastAsia="vi-VN"/>
      <w14:ligatures w14:val="none"/>
    </w:rPr>
  </w:style>
  <w:style w:type="paragraph" w:customStyle="1" w:styleId="xl72">
    <w:name w:val="xl72"/>
    <w:basedOn w:val="Normal"/>
    <w:rsid w:val="00055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kern w:val="0"/>
      <w:sz w:val="26"/>
      <w:szCs w:val="26"/>
      <w:lang w:val="vi-VN" w:eastAsia="vi-VN"/>
      <w14:ligatures w14:val="none"/>
    </w:rPr>
  </w:style>
  <w:style w:type="paragraph" w:customStyle="1" w:styleId="xl73">
    <w:name w:val="xl73"/>
    <w:basedOn w:val="Normal"/>
    <w:rsid w:val="00055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74">
    <w:name w:val="xl74"/>
    <w:basedOn w:val="Normal"/>
    <w:rsid w:val="00055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6"/>
      <w:szCs w:val="26"/>
      <w:lang w:val="vi-VN" w:eastAsia="vi-VN"/>
      <w14:ligatures w14:val="none"/>
    </w:rPr>
  </w:style>
  <w:style w:type="paragraph" w:customStyle="1" w:styleId="xl75">
    <w:name w:val="xl75"/>
    <w:basedOn w:val="Normal"/>
    <w:rsid w:val="00055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kern w:val="0"/>
      <w:sz w:val="26"/>
      <w:szCs w:val="26"/>
      <w:lang w:val="vi-VN" w:eastAsia="vi-VN"/>
      <w14:ligatures w14:val="none"/>
    </w:rPr>
  </w:style>
  <w:style w:type="paragraph" w:customStyle="1" w:styleId="xl76">
    <w:name w:val="xl76"/>
    <w:basedOn w:val="Normal"/>
    <w:rsid w:val="00055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B050"/>
      <w:kern w:val="0"/>
      <w:sz w:val="26"/>
      <w:szCs w:val="26"/>
      <w:lang w:val="vi-VN" w:eastAsia="vi-VN"/>
      <w14:ligatures w14:val="none"/>
    </w:rPr>
  </w:style>
  <w:style w:type="paragraph" w:customStyle="1" w:styleId="xl77">
    <w:name w:val="xl77"/>
    <w:basedOn w:val="Normal"/>
    <w:rsid w:val="00055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78">
    <w:name w:val="xl78"/>
    <w:basedOn w:val="Normal"/>
    <w:rsid w:val="00055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kern w:val="0"/>
      <w:sz w:val="26"/>
      <w:szCs w:val="26"/>
      <w:lang w:val="vi-VN" w:eastAsia="vi-VN"/>
      <w14:ligatures w14:val="none"/>
    </w:rPr>
  </w:style>
  <w:style w:type="paragraph" w:customStyle="1" w:styleId="xl79">
    <w:name w:val="xl79"/>
    <w:basedOn w:val="Normal"/>
    <w:rsid w:val="00055ED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C00000"/>
      <w:kern w:val="0"/>
      <w:sz w:val="26"/>
      <w:szCs w:val="26"/>
      <w:lang w:val="vi-VN" w:eastAsia="vi-VN"/>
      <w14:ligatures w14:val="none"/>
    </w:rPr>
  </w:style>
  <w:style w:type="paragraph" w:customStyle="1" w:styleId="xl80">
    <w:name w:val="xl80"/>
    <w:basedOn w:val="Normal"/>
    <w:rsid w:val="00055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C00000"/>
      <w:kern w:val="0"/>
      <w:sz w:val="26"/>
      <w:szCs w:val="26"/>
      <w:lang w:val="vi-VN" w:eastAsia="vi-VN"/>
      <w14:ligatures w14:val="none"/>
    </w:rPr>
  </w:style>
  <w:style w:type="paragraph" w:customStyle="1" w:styleId="xl81">
    <w:name w:val="xl81"/>
    <w:basedOn w:val="Normal"/>
    <w:rsid w:val="00055ED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6"/>
      <w:szCs w:val="26"/>
      <w:lang w:val="vi-VN" w:eastAsia="vi-VN"/>
      <w14:ligatures w14:val="none"/>
    </w:rPr>
  </w:style>
  <w:style w:type="paragraph" w:customStyle="1" w:styleId="xl82">
    <w:name w:val="xl82"/>
    <w:basedOn w:val="Normal"/>
    <w:rsid w:val="00055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83">
    <w:name w:val="xl83"/>
    <w:basedOn w:val="Normal"/>
    <w:rsid w:val="00055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6"/>
      <w:szCs w:val="26"/>
      <w:lang w:val="vi-VN" w:eastAsia="vi-VN"/>
      <w14:ligatures w14:val="none"/>
    </w:rPr>
  </w:style>
  <w:style w:type="paragraph" w:customStyle="1" w:styleId="xl84">
    <w:name w:val="xl84"/>
    <w:basedOn w:val="Normal"/>
    <w:rsid w:val="00055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6"/>
      <w:szCs w:val="26"/>
      <w:lang w:val="vi-VN" w:eastAsia="vi-VN"/>
      <w14:ligatures w14:val="none"/>
    </w:rPr>
  </w:style>
  <w:style w:type="paragraph" w:customStyle="1" w:styleId="xl85">
    <w:name w:val="xl85"/>
    <w:basedOn w:val="Normal"/>
    <w:rsid w:val="00055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86">
    <w:name w:val="xl86"/>
    <w:basedOn w:val="Normal"/>
    <w:rsid w:val="00055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87">
    <w:name w:val="xl87"/>
    <w:basedOn w:val="Normal"/>
    <w:rsid w:val="00055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88">
    <w:name w:val="xl88"/>
    <w:basedOn w:val="Normal"/>
    <w:rsid w:val="00055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89">
    <w:name w:val="xl89"/>
    <w:basedOn w:val="Normal"/>
    <w:rsid w:val="00055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6"/>
      <w:szCs w:val="26"/>
      <w:lang w:val="vi-VN" w:eastAsia="vi-VN"/>
      <w14:ligatures w14:val="none"/>
    </w:rPr>
  </w:style>
  <w:style w:type="paragraph" w:customStyle="1" w:styleId="xl90">
    <w:name w:val="xl90"/>
    <w:basedOn w:val="Normal"/>
    <w:rsid w:val="00055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6"/>
      <w:szCs w:val="26"/>
      <w:lang w:val="vi-VN" w:eastAsia="vi-VN"/>
      <w14:ligatures w14:val="none"/>
    </w:rPr>
  </w:style>
  <w:style w:type="paragraph" w:customStyle="1" w:styleId="xl91">
    <w:name w:val="xl91"/>
    <w:basedOn w:val="Normal"/>
    <w:rsid w:val="00055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92">
    <w:name w:val="xl92"/>
    <w:basedOn w:val="Normal"/>
    <w:rsid w:val="00055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93">
    <w:name w:val="xl93"/>
    <w:basedOn w:val="Normal"/>
    <w:rsid w:val="00055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94">
    <w:name w:val="xl94"/>
    <w:basedOn w:val="Normal"/>
    <w:rsid w:val="00055E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95">
    <w:name w:val="xl95"/>
    <w:basedOn w:val="Normal"/>
    <w:rsid w:val="00055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96">
    <w:name w:val="xl96"/>
    <w:basedOn w:val="Normal"/>
    <w:rsid w:val="00055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6"/>
      <w:szCs w:val="26"/>
      <w:lang w:val="vi-VN" w:eastAsia="vi-VN"/>
      <w14:ligatures w14:val="none"/>
    </w:rPr>
  </w:style>
  <w:style w:type="paragraph" w:customStyle="1" w:styleId="xl97">
    <w:name w:val="xl97"/>
    <w:basedOn w:val="Normal"/>
    <w:rsid w:val="00055E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98">
    <w:name w:val="xl98"/>
    <w:basedOn w:val="Normal"/>
    <w:rsid w:val="00055E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99">
    <w:name w:val="xl99"/>
    <w:basedOn w:val="Normal"/>
    <w:rsid w:val="00055E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100">
    <w:name w:val="xl100"/>
    <w:basedOn w:val="Normal"/>
    <w:rsid w:val="00055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101">
    <w:name w:val="xl101"/>
    <w:basedOn w:val="Normal"/>
    <w:rsid w:val="00055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102">
    <w:name w:val="xl102"/>
    <w:basedOn w:val="Normal"/>
    <w:rsid w:val="00055ED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C00000"/>
      <w:kern w:val="0"/>
      <w:sz w:val="26"/>
      <w:szCs w:val="26"/>
      <w:lang w:val="vi-VN" w:eastAsia="vi-VN"/>
      <w14:ligatures w14:val="none"/>
    </w:rPr>
  </w:style>
  <w:style w:type="paragraph" w:customStyle="1" w:styleId="xl103">
    <w:name w:val="xl103"/>
    <w:basedOn w:val="Normal"/>
    <w:rsid w:val="00055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104">
    <w:name w:val="xl104"/>
    <w:basedOn w:val="Normal"/>
    <w:rsid w:val="00055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105">
    <w:name w:val="xl105"/>
    <w:basedOn w:val="Normal"/>
    <w:rsid w:val="00055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kern w:val="0"/>
      <w:sz w:val="26"/>
      <w:szCs w:val="26"/>
      <w:lang w:val="vi-VN" w:eastAsia="vi-VN"/>
      <w14:ligatures w14:val="none"/>
    </w:rPr>
  </w:style>
  <w:style w:type="paragraph" w:customStyle="1" w:styleId="xl106">
    <w:name w:val="xl106"/>
    <w:basedOn w:val="Normal"/>
    <w:rsid w:val="00055ED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107">
    <w:name w:val="xl107"/>
    <w:basedOn w:val="Normal"/>
    <w:rsid w:val="00055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108">
    <w:name w:val="xl108"/>
    <w:basedOn w:val="Normal"/>
    <w:rsid w:val="00055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6"/>
      <w:szCs w:val="26"/>
      <w:lang w:val="vi-VN" w:eastAsia="vi-VN"/>
      <w14:ligatures w14:val="none"/>
    </w:rPr>
  </w:style>
  <w:style w:type="paragraph" w:customStyle="1" w:styleId="xl109">
    <w:name w:val="xl109"/>
    <w:basedOn w:val="Normal"/>
    <w:rsid w:val="00055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val="vi-VN" w:eastAsia="vi-VN"/>
      <w14:ligatures w14:val="none"/>
    </w:rPr>
  </w:style>
  <w:style w:type="paragraph" w:customStyle="1" w:styleId="xl110">
    <w:name w:val="xl110"/>
    <w:basedOn w:val="Normal"/>
    <w:rsid w:val="00055ED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111">
    <w:name w:val="xl111"/>
    <w:basedOn w:val="Normal"/>
    <w:rsid w:val="00055ED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6"/>
      <w:szCs w:val="26"/>
      <w:lang w:val="vi-VN" w:eastAsia="vi-VN"/>
      <w14:ligatures w14:val="none"/>
    </w:rPr>
  </w:style>
  <w:style w:type="paragraph" w:customStyle="1" w:styleId="xl112">
    <w:name w:val="xl112"/>
    <w:basedOn w:val="Normal"/>
    <w:rsid w:val="00055ED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val="vi-VN" w:eastAsia="vi-VN"/>
      <w14:ligatures w14:val="none"/>
    </w:rPr>
  </w:style>
  <w:style w:type="paragraph" w:customStyle="1" w:styleId="xl113">
    <w:name w:val="xl113"/>
    <w:basedOn w:val="Normal"/>
    <w:rsid w:val="00055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114">
    <w:name w:val="xl114"/>
    <w:basedOn w:val="Normal"/>
    <w:rsid w:val="00055ED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115">
    <w:name w:val="xl115"/>
    <w:basedOn w:val="Normal"/>
    <w:rsid w:val="00055ED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116">
    <w:name w:val="xl116"/>
    <w:basedOn w:val="Normal"/>
    <w:rsid w:val="00055ED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117">
    <w:name w:val="xl117"/>
    <w:basedOn w:val="Normal"/>
    <w:rsid w:val="00055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6"/>
      <w:szCs w:val="26"/>
      <w:lang w:val="vi-VN" w:eastAsia="vi-VN"/>
      <w14:ligatures w14:val="none"/>
    </w:rPr>
  </w:style>
  <w:style w:type="paragraph" w:customStyle="1" w:styleId="xl118">
    <w:name w:val="xl118"/>
    <w:basedOn w:val="Normal"/>
    <w:rsid w:val="00055ED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119">
    <w:name w:val="xl119"/>
    <w:basedOn w:val="Normal"/>
    <w:rsid w:val="00055ED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kern w:val="0"/>
      <w:sz w:val="26"/>
      <w:szCs w:val="26"/>
      <w:lang w:val="vi-VN" w:eastAsia="vi-VN"/>
      <w14:ligatures w14:val="none"/>
    </w:rPr>
  </w:style>
  <w:style w:type="paragraph" w:customStyle="1" w:styleId="xl120">
    <w:name w:val="xl120"/>
    <w:basedOn w:val="Normal"/>
    <w:rsid w:val="00055ED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121">
    <w:name w:val="xl121"/>
    <w:basedOn w:val="Normal"/>
    <w:rsid w:val="00055ED2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6"/>
      <w:szCs w:val="26"/>
      <w:lang w:val="vi-VN" w:eastAsia="vi-VN"/>
      <w14:ligatures w14:val="none"/>
    </w:rPr>
  </w:style>
  <w:style w:type="paragraph" w:customStyle="1" w:styleId="xl122">
    <w:name w:val="xl122"/>
    <w:basedOn w:val="Normal"/>
    <w:rsid w:val="00055ED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kern w:val="0"/>
      <w:sz w:val="26"/>
      <w:szCs w:val="26"/>
      <w:lang w:val="vi-VN" w:eastAsia="vi-VN"/>
      <w14:ligatures w14:val="none"/>
    </w:rPr>
  </w:style>
  <w:style w:type="paragraph" w:customStyle="1" w:styleId="xl123">
    <w:name w:val="xl123"/>
    <w:basedOn w:val="Normal"/>
    <w:rsid w:val="00055E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124">
    <w:name w:val="xl124"/>
    <w:basedOn w:val="Normal"/>
    <w:rsid w:val="00055E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125">
    <w:name w:val="xl125"/>
    <w:basedOn w:val="Normal"/>
    <w:rsid w:val="00055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126">
    <w:name w:val="xl126"/>
    <w:basedOn w:val="Normal"/>
    <w:rsid w:val="00055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127">
    <w:name w:val="xl127"/>
    <w:basedOn w:val="Normal"/>
    <w:rsid w:val="00055E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128">
    <w:name w:val="xl128"/>
    <w:basedOn w:val="Normal"/>
    <w:rsid w:val="00055E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129">
    <w:name w:val="xl129"/>
    <w:basedOn w:val="Normal"/>
    <w:rsid w:val="00055E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6"/>
      <w:szCs w:val="26"/>
      <w:lang w:val="vi-VN" w:eastAsia="vi-VN"/>
      <w14:ligatures w14:val="none"/>
    </w:rPr>
  </w:style>
  <w:style w:type="paragraph" w:customStyle="1" w:styleId="xl130">
    <w:name w:val="xl130"/>
    <w:basedOn w:val="Normal"/>
    <w:rsid w:val="00055E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6"/>
      <w:szCs w:val="26"/>
      <w:lang w:val="vi-VN" w:eastAsia="vi-VN"/>
      <w14:ligatures w14:val="none"/>
    </w:rPr>
  </w:style>
  <w:style w:type="paragraph" w:customStyle="1" w:styleId="xl131">
    <w:name w:val="xl131"/>
    <w:basedOn w:val="Normal"/>
    <w:rsid w:val="00055E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6"/>
      <w:szCs w:val="26"/>
      <w:lang w:val="vi-VN" w:eastAsia="vi-VN"/>
      <w14:ligatures w14:val="none"/>
    </w:rPr>
  </w:style>
  <w:style w:type="paragraph" w:customStyle="1" w:styleId="xl132">
    <w:name w:val="xl132"/>
    <w:basedOn w:val="Normal"/>
    <w:rsid w:val="00055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133">
    <w:name w:val="xl133"/>
    <w:basedOn w:val="Normal"/>
    <w:rsid w:val="00055E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134">
    <w:name w:val="xl134"/>
    <w:basedOn w:val="Normal"/>
    <w:rsid w:val="00055E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xl135">
    <w:name w:val="xl135"/>
    <w:basedOn w:val="Normal"/>
    <w:rsid w:val="00055ED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6"/>
      <w:szCs w:val="26"/>
      <w:lang w:val="vi-VN" w:eastAsia="vi-VN"/>
      <w14:ligatures w14:val="none"/>
    </w:rPr>
  </w:style>
  <w:style w:type="paragraph" w:customStyle="1" w:styleId="xl136">
    <w:name w:val="xl136"/>
    <w:basedOn w:val="Normal"/>
    <w:rsid w:val="00055ED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kern w:val="0"/>
      <w:sz w:val="24"/>
      <w:szCs w:val="24"/>
      <w:lang w:val="vi-VN" w:eastAsia="vi-VN"/>
      <w14:ligatures w14:val="none"/>
    </w:rPr>
  </w:style>
  <w:style w:type="paragraph" w:customStyle="1" w:styleId="xl137">
    <w:name w:val="xl137"/>
    <w:basedOn w:val="Normal"/>
    <w:rsid w:val="00055ED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kern w:val="0"/>
      <w:sz w:val="26"/>
      <w:szCs w:val="26"/>
      <w:lang w:val="vi-VN" w:eastAsia="vi-VN"/>
      <w14:ligatures w14:val="none"/>
    </w:rPr>
  </w:style>
  <w:style w:type="paragraph" w:customStyle="1" w:styleId="xl138">
    <w:name w:val="xl138"/>
    <w:basedOn w:val="Normal"/>
    <w:rsid w:val="00055E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8"/>
      <w:szCs w:val="28"/>
      <w:lang w:val="vi-VN" w:eastAsia="vi-VN"/>
      <w14:ligatures w14:val="none"/>
    </w:rPr>
  </w:style>
  <w:style w:type="paragraph" w:customStyle="1" w:styleId="xl139">
    <w:name w:val="xl139"/>
    <w:basedOn w:val="Normal"/>
    <w:rsid w:val="00055E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val="vi-VN" w:eastAsia="vi-VN"/>
      <w14:ligatures w14:val="none"/>
    </w:rPr>
  </w:style>
  <w:style w:type="paragraph" w:customStyle="1" w:styleId="xl140">
    <w:name w:val="xl140"/>
    <w:basedOn w:val="Normal"/>
    <w:rsid w:val="00055E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val="vi-VN" w:eastAsia="vi-VN"/>
      <w14:ligatures w14:val="none"/>
    </w:rPr>
  </w:style>
  <w:style w:type="paragraph" w:customStyle="1" w:styleId="xl141">
    <w:name w:val="xl141"/>
    <w:basedOn w:val="Normal"/>
    <w:rsid w:val="00055ED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6"/>
      <w:szCs w:val="26"/>
      <w:lang w:val="vi-VN" w:eastAsia="vi-VN"/>
      <w14:ligatures w14:val="none"/>
    </w:rPr>
  </w:style>
  <w:style w:type="paragraph" w:customStyle="1" w:styleId="xl142">
    <w:name w:val="xl142"/>
    <w:basedOn w:val="Normal"/>
    <w:rsid w:val="00055E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6"/>
      <w:szCs w:val="26"/>
      <w:lang w:val="vi-VN" w:eastAsia="vi-VN"/>
      <w14:ligatures w14:val="none"/>
    </w:rPr>
  </w:style>
  <w:style w:type="paragraph" w:customStyle="1" w:styleId="xl143">
    <w:name w:val="xl143"/>
    <w:basedOn w:val="Normal"/>
    <w:rsid w:val="00055ED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val="vi-VN" w:eastAsia="vi-VN"/>
      <w14:ligatures w14:val="none"/>
    </w:rPr>
  </w:style>
  <w:style w:type="paragraph" w:customStyle="1" w:styleId="xl144">
    <w:name w:val="xl144"/>
    <w:basedOn w:val="Normal"/>
    <w:rsid w:val="00055ED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val="vi-VN" w:eastAsia="vi-VN"/>
      <w14:ligatures w14:val="none"/>
    </w:rPr>
  </w:style>
  <w:style w:type="paragraph" w:customStyle="1" w:styleId="Default">
    <w:name w:val="Default"/>
    <w:rsid w:val="00055E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CM44">
    <w:name w:val="CM44"/>
    <w:basedOn w:val="Default"/>
    <w:next w:val="Default"/>
    <w:uiPriority w:val="99"/>
    <w:rsid w:val="00055ED2"/>
    <w:rPr>
      <w:color w:val="auto"/>
    </w:rPr>
  </w:style>
  <w:style w:type="paragraph" w:customStyle="1" w:styleId="CM38">
    <w:name w:val="CM38"/>
    <w:basedOn w:val="Default"/>
    <w:next w:val="Default"/>
    <w:uiPriority w:val="99"/>
    <w:rsid w:val="00055ED2"/>
    <w:pPr>
      <w:spacing w:line="276" w:lineRule="atLeast"/>
    </w:pPr>
    <w:rPr>
      <w:color w:val="auto"/>
    </w:rPr>
  </w:style>
  <w:style w:type="paragraph" w:styleId="NoSpacing">
    <w:name w:val="No Spacing"/>
    <w:uiPriority w:val="1"/>
    <w:qFormat/>
    <w:rsid w:val="00055ED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055ED2"/>
    <w:pPr>
      <w:keepLines/>
      <w:suppressAutoHyphens w:val="0"/>
      <w:spacing w:line="259" w:lineRule="auto"/>
      <w:ind w:left="0" w:firstLine="0"/>
      <w:outlineLvl w:val="9"/>
    </w:pPr>
    <w:rPr>
      <w:rFonts w:ascii="Times New Roman" w:eastAsiaTheme="majorEastAsia" w:hAnsi="Times New Roman" w:cstheme="majorBidi"/>
      <w:bCs w:val="0"/>
      <w:sz w:val="26"/>
      <w:szCs w:val="3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055ED2"/>
    <w:pPr>
      <w:tabs>
        <w:tab w:val="right" w:leader="dot" w:pos="9061"/>
      </w:tabs>
      <w:spacing w:after="100"/>
      <w:ind w:left="220"/>
      <w:jc w:val="both"/>
    </w:pPr>
    <w:rPr>
      <w:rFonts w:ascii="Times New Roman" w:eastAsia="Times New Roman" w:hAnsi="Times New Roman" w:cs="Times New Roman"/>
      <w:noProof/>
      <w:kern w:val="0"/>
      <w:lang w:eastAsia="vi-VN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055ED2"/>
    <w:pPr>
      <w:tabs>
        <w:tab w:val="right" w:leader="dot" w:pos="9072"/>
      </w:tabs>
      <w:spacing w:after="0" w:line="360" w:lineRule="exact"/>
      <w:ind w:firstLine="284"/>
      <w:jc w:val="center"/>
    </w:pPr>
    <w:rPr>
      <w:rFonts w:ascii="Times New Roman" w:eastAsia="Times New Roman" w:hAnsi="Times New Roman" w:cs="Times New Roman"/>
      <w:b/>
      <w:noProof/>
      <w:kern w:val="0"/>
      <w:sz w:val="24"/>
      <w:szCs w:val="26"/>
      <w:lang w:eastAsia="vi-VN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055ED2"/>
    <w:pPr>
      <w:tabs>
        <w:tab w:val="right" w:leader="dot" w:pos="9062"/>
      </w:tabs>
      <w:spacing w:before="60" w:after="60" w:line="240" w:lineRule="auto"/>
      <w:ind w:left="340" w:right="-57"/>
    </w:pPr>
    <w:rPr>
      <w:rFonts w:ascii="Times New Roman" w:eastAsiaTheme="minorEastAsia" w:hAnsi="Times New Roman" w:cs="Times New Roman"/>
      <w:noProof/>
      <w:kern w:val="0"/>
      <w:lang w:val="vi-VN"/>
      <w14:ligatures w14:val="none"/>
    </w:rPr>
  </w:style>
  <w:style w:type="paragraph" w:styleId="TOC4">
    <w:name w:val="toc 4"/>
    <w:basedOn w:val="Normal"/>
    <w:next w:val="Normal"/>
    <w:autoRedefine/>
    <w:uiPriority w:val="39"/>
    <w:unhideWhenUsed/>
    <w:rsid w:val="00055ED2"/>
    <w:pPr>
      <w:spacing w:after="100" w:line="276" w:lineRule="auto"/>
      <w:ind w:left="660"/>
    </w:pPr>
    <w:rPr>
      <w:rFonts w:eastAsiaTheme="minorEastAsia"/>
      <w:kern w:val="0"/>
      <w14:ligatures w14:val="none"/>
    </w:rPr>
  </w:style>
  <w:style w:type="paragraph" w:styleId="TOC5">
    <w:name w:val="toc 5"/>
    <w:basedOn w:val="Normal"/>
    <w:next w:val="Normal"/>
    <w:autoRedefine/>
    <w:uiPriority w:val="39"/>
    <w:unhideWhenUsed/>
    <w:rsid w:val="00055ED2"/>
    <w:pPr>
      <w:spacing w:after="100" w:line="276" w:lineRule="auto"/>
      <w:ind w:left="880"/>
    </w:pPr>
    <w:rPr>
      <w:rFonts w:eastAsiaTheme="minorEastAsia"/>
      <w:kern w:val="0"/>
      <w14:ligatures w14:val="none"/>
    </w:rPr>
  </w:style>
  <w:style w:type="paragraph" w:styleId="TOC6">
    <w:name w:val="toc 6"/>
    <w:basedOn w:val="Normal"/>
    <w:next w:val="Normal"/>
    <w:autoRedefine/>
    <w:uiPriority w:val="39"/>
    <w:unhideWhenUsed/>
    <w:rsid w:val="00055ED2"/>
    <w:pPr>
      <w:spacing w:after="100" w:line="276" w:lineRule="auto"/>
      <w:ind w:left="1100"/>
    </w:pPr>
    <w:rPr>
      <w:rFonts w:eastAsiaTheme="minorEastAsia"/>
      <w:kern w:val="0"/>
      <w14:ligatures w14:val="none"/>
    </w:rPr>
  </w:style>
  <w:style w:type="paragraph" w:styleId="TOC7">
    <w:name w:val="toc 7"/>
    <w:basedOn w:val="Normal"/>
    <w:next w:val="Normal"/>
    <w:autoRedefine/>
    <w:uiPriority w:val="39"/>
    <w:unhideWhenUsed/>
    <w:rsid w:val="00055ED2"/>
    <w:pPr>
      <w:spacing w:after="100" w:line="276" w:lineRule="auto"/>
      <w:ind w:left="1320"/>
    </w:pPr>
    <w:rPr>
      <w:rFonts w:eastAsiaTheme="minorEastAsia"/>
      <w:kern w:val="0"/>
      <w14:ligatures w14:val="none"/>
    </w:rPr>
  </w:style>
  <w:style w:type="paragraph" w:styleId="TOC8">
    <w:name w:val="toc 8"/>
    <w:basedOn w:val="Normal"/>
    <w:next w:val="Normal"/>
    <w:autoRedefine/>
    <w:uiPriority w:val="39"/>
    <w:unhideWhenUsed/>
    <w:rsid w:val="00055ED2"/>
    <w:pPr>
      <w:spacing w:after="100" w:line="276" w:lineRule="auto"/>
      <w:ind w:left="1540"/>
    </w:pPr>
    <w:rPr>
      <w:rFonts w:eastAsiaTheme="minorEastAsia"/>
      <w:kern w:val="0"/>
      <w14:ligatures w14:val="none"/>
    </w:rPr>
  </w:style>
  <w:style w:type="paragraph" w:styleId="TOC9">
    <w:name w:val="toc 9"/>
    <w:basedOn w:val="Normal"/>
    <w:next w:val="Normal"/>
    <w:autoRedefine/>
    <w:uiPriority w:val="39"/>
    <w:unhideWhenUsed/>
    <w:rsid w:val="00055ED2"/>
    <w:pPr>
      <w:spacing w:after="100" w:line="276" w:lineRule="auto"/>
      <w:ind w:left="1760"/>
    </w:pPr>
    <w:rPr>
      <w:rFonts w:eastAsiaTheme="minorEastAsia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055E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vi-VN"/>
      <w14:ligatures w14:val="none"/>
    </w:rPr>
  </w:style>
  <w:style w:type="character" w:customStyle="1" w:styleId="Tiu1">
    <w:name w:val="Tiêu đề #1_"/>
    <w:basedOn w:val="DefaultParagraphFont"/>
    <w:link w:val="Tiu10"/>
    <w:rsid w:val="00612A1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utranghocchntrang2">
    <w:name w:val="Đầu trang hoặc chân trang (2)_"/>
    <w:basedOn w:val="DefaultParagraphFont"/>
    <w:link w:val="utranghocchntrang20"/>
    <w:rsid w:val="00612A1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Vnbnnidung">
    <w:name w:val="Văn bản nội dung_"/>
    <w:basedOn w:val="DefaultParagraphFont"/>
    <w:link w:val="Vnbnnidung0"/>
    <w:rsid w:val="00612A19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Vnbnnidung2">
    <w:name w:val="Văn bản nội dung (2)_"/>
    <w:basedOn w:val="DefaultParagraphFont"/>
    <w:link w:val="Vnbnnidung20"/>
    <w:rsid w:val="00612A1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Chthchbng">
    <w:name w:val="Chú thích bảng_"/>
    <w:basedOn w:val="DefaultParagraphFont"/>
    <w:link w:val="Chthchbng0"/>
    <w:rsid w:val="00612A1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Khc">
    <w:name w:val="Khác_"/>
    <w:basedOn w:val="DefaultParagraphFont"/>
    <w:link w:val="Khc0"/>
    <w:rsid w:val="00612A1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utranghocchntrang">
    <w:name w:val="Đầu trang hoặc chân trang_"/>
    <w:basedOn w:val="DefaultParagraphFont"/>
    <w:link w:val="utranghocchntrang0"/>
    <w:rsid w:val="00612A1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iu10">
    <w:name w:val="Tiêu đề #1"/>
    <w:basedOn w:val="Normal"/>
    <w:link w:val="Tiu1"/>
    <w:rsid w:val="00612A19"/>
    <w:pPr>
      <w:widowControl w:val="0"/>
      <w:shd w:val="clear" w:color="auto" w:fill="FFFFFF"/>
      <w:spacing w:before="60" w:after="15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utranghocchntrang20">
    <w:name w:val="Đầu trang hoặc chân trang (2)"/>
    <w:basedOn w:val="Normal"/>
    <w:link w:val="utranghocchntrang2"/>
    <w:rsid w:val="00612A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Vnbnnidung0">
    <w:name w:val="Văn bản nội dung"/>
    <w:basedOn w:val="Normal"/>
    <w:link w:val="Vnbnnidung"/>
    <w:rsid w:val="00612A19"/>
    <w:pPr>
      <w:widowControl w:val="0"/>
      <w:shd w:val="clear" w:color="auto" w:fill="FFFFFF"/>
      <w:spacing w:after="200" w:line="247" w:lineRule="auto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Vnbnnidung20">
    <w:name w:val="Văn bản nội dung (2)"/>
    <w:basedOn w:val="Normal"/>
    <w:link w:val="Vnbnnidung2"/>
    <w:rsid w:val="00612A19"/>
    <w:pPr>
      <w:widowControl w:val="0"/>
      <w:shd w:val="clear" w:color="auto" w:fill="FFFFFF"/>
      <w:spacing w:after="200" w:line="254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Chthchbng0">
    <w:name w:val="Chú thích bảng"/>
    <w:basedOn w:val="Normal"/>
    <w:link w:val="Chthchbng"/>
    <w:rsid w:val="00612A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Khc0">
    <w:name w:val="Khác"/>
    <w:basedOn w:val="Normal"/>
    <w:link w:val="Khc"/>
    <w:rsid w:val="00612A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utranghocchntrang0">
    <w:name w:val="Đầu trang hoặc chân trang"/>
    <w:basedOn w:val="Normal"/>
    <w:link w:val="utranghocchntrang"/>
    <w:rsid w:val="00612A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77516-E402-4DAA-AB32-F23E7B423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HP110</dc:creator>
  <cp:keywords/>
  <dc:description/>
  <cp:lastModifiedBy>ADMIN</cp:lastModifiedBy>
  <cp:revision>298</cp:revision>
  <cp:lastPrinted>2025-05-07T08:24:00Z</cp:lastPrinted>
  <dcterms:created xsi:type="dcterms:W3CDTF">2024-01-25T06:59:00Z</dcterms:created>
  <dcterms:modified xsi:type="dcterms:W3CDTF">2025-05-14T03:33:00Z</dcterms:modified>
</cp:coreProperties>
</file>